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E9113" w14:textId="77777777" w:rsidR="005811E2" w:rsidRDefault="005811E2" w:rsidP="00F454B3">
      <w:pPr>
        <w:spacing w:line="360" w:lineRule="auto"/>
        <w:rPr>
          <w:b/>
        </w:rPr>
      </w:pPr>
      <w:r>
        <w:rPr>
          <w:b/>
        </w:rPr>
        <w:t>/projekt umowy/</w:t>
      </w:r>
    </w:p>
    <w:p w14:paraId="4DF06702" w14:textId="77777777" w:rsidR="005811E2" w:rsidRDefault="005811E2" w:rsidP="00F454B3">
      <w:pPr>
        <w:spacing w:line="360" w:lineRule="auto"/>
        <w:rPr>
          <w:b/>
        </w:rPr>
      </w:pPr>
      <w:r>
        <w:rPr>
          <w:b/>
        </w:rPr>
        <w:t>UMOWA NAJMU NR  …..../2020/BOSIR**</w:t>
      </w:r>
    </w:p>
    <w:p w14:paraId="1AACA127" w14:textId="77777777" w:rsidR="005811E2" w:rsidRDefault="005811E2" w:rsidP="00F454B3">
      <w:pPr>
        <w:spacing w:line="360" w:lineRule="auto"/>
      </w:pPr>
      <w:r>
        <w:t>z dnia ...........2020 r.</w:t>
      </w:r>
      <w:bookmarkStart w:id="0" w:name="_Hlk57278813"/>
      <w:r>
        <w:t>**</w:t>
      </w:r>
      <w:bookmarkEnd w:id="0"/>
    </w:p>
    <w:p w14:paraId="6BAF1E72" w14:textId="77777777" w:rsidR="005811E2" w:rsidRDefault="005811E2" w:rsidP="00F454B3">
      <w:pPr>
        <w:spacing w:line="360" w:lineRule="auto"/>
      </w:pPr>
      <w:r>
        <w:t>zawarta pomiędzy:</w:t>
      </w:r>
    </w:p>
    <w:p w14:paraId="382FEDFB" w14:textId="77777777" w:rsidR="005811E2" w:rsidRPr="004E466E" w:rsidRDefault="005811E2" w:rsidP="00F454B3">
      <w:pPr>
        <w:spacing w:line="360" w:lineRule="auto"/>
      </w:pPr>
      <w:r w:rsidRPr="00706F89">
        <w:rPr>
          <w:b/>
        </w:rPr>
        <w:t>Miastem Białystok</w:t>
      </w:r>
      <w:r w:rsidRPr="00706F89">
        <w:t xml:space="preserve">, NIP </w:t>
      </w:r>
      <w:r>
        <w:t>9662117220</w:t>
      </w:r>
      <w:r w:rsidRPr="00706F89">
        <w:t xml:space="preserve">, reprezentowanym przez Pawła Orpika - Dyrektora Białostockiego Ośrodka Sportu i </w:t>
      </w:r>
      <w:r w:rsidRPr="004E466E">
        <w:t>Rekreacji z siedzibą przy ul. Włókienniczej 4, 15-465 Białystok - na podstawie pełnomocnictwa udzielonego na mocy zarządzenia Prezydenta Miasta Białegostoku Nr 454/15 z dnia 12 czerwca 2015 r. w sprawie udzielenia pełnomocnictwa Dyrektorowi Białostockiego Ośrodka Sportu i Rekreacji</w:t>
      </w:r>
    </w:p>
    <w:p w14:paraId="21C985AF" w14:textId="77777777" w:rsidR="005811E2" w:rsidRPr="004E466E" w:rsidRDefault="005811E2" w:rsidP="00F454B3">
      <w:pPr>
        <w:spacing w:line="360" w:lineRule="auto"/>
      </w:pPr>
      <w:r w:rsidRPr="004E466E">
        <w:t xml:space="preserve">zwanym w dalszej części umowy </w:t>
      </w:r>
      <w:r w:rsidRPr="004E466E">
        <w:rPr>
          <w:b/>
        </w:rPr>
        <w:t>Wynajmującym</w:t>
      </w:r>
      <w:r w:rsidRPr="004E466E">
        <w:t>,</w:t>
      </w:r>
    </w:p>
    <w:p w14:paraId="4B1A59B3" w14:textId="77777777" w:rsidR="005811E2" w:rsidRPr="004E466E" w:rsidRDefault="005811E2" w:rsidP="00F454B3">
      <w:pPr>
        <w:spacing w:line="360" w:lineRule="auto"/>
      </w:pPr>
      <w:r w:rsidRPr="004E466E">
        <w:t xml:space="preserve">a </w:t>
      </w:r>
    </w:p>
    <w:p w14:paraId="4CEFFAAC" w14:textId="77777777" w:rsidR="005811E2" w:rsidRPr="004E466E" w:rsidRDefault="005811E2" w:rsidP="00F454B3">
      <w:pPr>
        <w:spacing w:line="360" w:lineRule="auto"/>
      </w:pPr>
      <w:r w:rsidRPr="004E466E">
        <w:t>………………………………………………………………………………………………….</w:t>
      </w:r>
    </w:p>
    <w:p w14:paraId="2D707FBD" w14:textId="77777777" w:rsidR="005811E2" w:rsidRPr="004E466E" w:rsidRDefault="005811E2" w:rsidP="00F454B3">
      <w:pPr>
        <w:spacing w:line="360" w:lineRule="auto"/>
      </w:pPr>
      <w:r w:rsidRPr="004E466E">
        <w:t>………………………………………………………………………….……………………….</w:t>
      </w:r>
    </w:p>
    <w:p w14:paraId="4FE134AD" w14:textId="77777777" w:rsidR="005811E2" w:rsidRPr="004E466E" w:rsidRDefault="005811E2" w:rsidP="00F454B3">
      <w:pPr>
        <w:spacing w:line="360" w:lineRule="auto"/>
      </w:pPr>
      <w:r w:rsidRPr="004E466E">
        <w:t xml:space="preserve">zwanym w dalszej części umowy </w:t>
      </w:r>
      <w:r w:rsidRPr="004E466E">
        <w:rPr>
          <w:b/>
        </w:rPr>
        <w:t>Najemcą</w:t>
      </w:r>
      <w:r w:rsidRPr="004E466E">
        <w:t>.</w:t>
      </w:r>
    </w:p>
    <w:p w14:paraId="0DAEA179" w14:textId="77777777" w:rsidR="005811E2" w:rsidRPr="004E466E" w:rsidRDefault="005811E2" w:rsidP="00F454B3">
      <w:pPr>
        <w:spacing w:line="360" w:lineRule="auto"/>
        <w:rPr>
          <w:b/>
        </w:rPr>
      </w:pPr>
      <w:bookmarkStart w:id="1" w:name="_Hlk51138849"/>
      <w:r w:rsidRPr="004E466E">
        <w:rPr>
          <w:b/>
        </w:rPr>
        <w:t>§ 1.</w:t>
      </w:r>
    </w:p>
    <w:bookmarkEnd w:id="1"/>
    <w:p w14:paraId="7F756383" w14:textId="27844914" w:rsidR="005811E2" w:rsidRDefault="005811E2" w:rsidP="00F454B3">
      <w:pPr>
        <w:pStyle w:val="Akapitzlist"/>
        <w:numPr>
          <w:ilvl w:val="0"/>
          <w:numId w:val="26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Wynajmujący oddaje, a Najemca </w:t>
      </w:r>
      <w:r>
        <w:t xml:space="preserve">bierze w najem lokalu użytkowego o łącznej powierzchni </w:t>
      </w:r>
      <w:r w:rsidR="00837BE8">
        <w:t>23,52</w:t>
      </w:r>
      <w:r>
        <w:t xml:space="preserve"> m</w:t>
      </w:r>
      <w:r w:rsidRPr="008A7C7A">
        <w:rPr>
          <w:vertAlign w:val="superscript"/>
        </w:rPr>
        <w:t>2</w:t>
      </w:r>
      <w:r>
        <w:t xml:space="preserve">  położonego w budynku Pływalni Sportowej przy ul. Włókienniczej 4 w Białymstoku, z przeznaczeniem na prowadzenie działalności biurowej</w:t>
      </w:r>
      <w:r w:rsidR="00542674">
        <w:t>/ usługowej **</w:t>
      </w:r>
    </w:p>
    <w:p w14:paraId="4C1A14E4" w14:textId="3FEC7B46" w:rsidR="00542674" w:rsidRDefault="005811E2" w:rsidP="00F454B3">
      <w:pPr>
        <w:pStyle w:val="Akapitzlist"/>
        <w:numPr>
          <w:ilvl w:val="0"/>
          <w:numId w:val="26"/>
        </w:numPr>
        <w:tabs>
          <w:tab w:val="left" w:pos="851"/>
        </w:tabs>
        <w:spacing w:line="360" w:lineRule="auto"/>
        <w:ind w:left="0" w:firstLine="567"/>
      </w:pPr>
      <w:r>
        <w:t>Przedmiot najmu wyposażony jest w instalację elektryczną i centralnego ogrzewania</w:t>
      </w:r>
      <w:r w:rsidR="00542674">
        <w:t xml:space="preserve"> oraz tele</w:t>
      </w:r>
      <w:r w:rsidR="0050229E">
        <w:t>informatyczną.</w:t>
      </w:r>
    </w:p>
    <w:p w14:paraId="5577A082" w14:textId="6A78F5D1" w:rsidR="005811E2" w:rsidRDefault="005811E2" w:rsidP="00F454B3">
      <w:pPr>
        <w:pStyle w:val="Akapitzlist"/>
        <w:numPr>
          <w:ilvl w:val="0"/>
          <w:numId w:val="26"/>
        </w:numPr>
        <w:tabs>
          <w:tab w:val="left" w:pos="851"/>
        </w:tabs>
        <w:spacing w:line="360" w:lineRule="auto"/>
        <w:ind w:left="0" w:firstLine="567"/>
      </w:pPr>
      <w:r>
        <w:t xml:space="preserve">Stan techniczny wynajmowanego lokalu użytkowego Strony określą </w:t>
      </w:r>
      <w:r>
        <w:br/>
        <w:t>w protokole przekazania, stanowiącym integralną część umowy</w:t>
      </w:r>
      <w:r w:rsidR="00542674">
        <w:t>. / Strony odstąpią od sporządzenia protokołu przekazania.</w:t>
      </w:r>
      <w:r w:rsidR="004F3785" w:rsidRPr="004F3785">
        <w:t xml:space="preserve"> </w:t>
      </w:r>
      <w:r w:rsidR="004F3785" w:rsidRPr="004E466E">
        <w:t>**</w:t>
      </w:r>
    </w:p>
    <w:p w14:paraId="1158BDBE" w14:textId="77777777" w:rsidR="005811E2" w:rsidRDefault="005811E2" w:rsidP="00F454B3">
      <w:pPr>
        <w:tabs>
          <w:tab w:val="left" w:pos="851"/>
        </w:tabs>
        <w:spacing w:line="360" w:lineRule="auto"/>
      </w:pPr>
      <w:r w:rsidRPr="00C63463">
        <w:rPr>
          <w:b/>
          <w:bCs/>
        </w:rPr>
        <w:t xml:space="preserve">§ </w:t>
      </w:r>
      <w:r>
        <w:rPr>
          <w:b/>
          <w:bCs/>
        </w:rPr>
        <w:t>2</w:t>
      </w:r>
      <w:r w:rsidRPr="00C63463">
        <w:rPr>
          <w:b/>
          <w:bCs/>
        </w:rPr>
        <w:t>.</w:t>
      </w:r>
      <w:r>
        <w:rPr>
          <w:b/>
          <w:bCs/>
        </w:rPr>
        <w:t>*</w:t>
      </w:r>
    </w:p>
    <w:p w14:paraId="1473E83C" w14:textId="77777777" w:rsidR="005811E2" w:rsidRPr="008A7C7A" w:rsidRDefault="005811E2" w:rsidP="00F454B3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left="0" w:firstLine="567"/>
      </w:pPr>
      <w:r w:rsidRPr="008A7C7A">
        <w:t xml:space="preserve">Najemca zobowiązany jest przedłożyć oświadczenie w formie aktu notarialnego </w:t>
      </w:r>
      <w:r>
        <w:br/>
      </w:r>
      <w:r w:rsidRPr="008A7C7A">
        <w:t xml:space="preserve">o poddaniu się, w trybie art. 777 § 1 Kodeksu postępowania cywilnego, egzekucji </w:t>
      </w:r>
      <w:r>
        <w:br/>
      </w:r>
      <w:r w:rsidRPr="008A7C7A">
        <w:t xml:space="preserve">co do wydania nieruchomości po zakończeniu najmu oraz egzekucji należności wynikających z umowy w wysokości dwunastomiesięcznego czynszu i opłat dodatkowych. Koszty sporządzenia aktu obciążają Najemcę. </w:t>
      </w:r>
    </w:p>
    <w:p w14:paraId="3DA100D7" w14:textId="3D7B5347" w:rsidR="005811E2" w:rsidRDefault="005811E2" w:rsidP="00F454B3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left="0" w:firstLine="567"/>
        <w:rPr>
          <w:iCs/>
        </w:rPr>
      </w:pPr>
      <w:r w:rsidRPr="008A7C7A">
        <w:t xml:space="preserve">W przypadku nie przedłożenia oświadczenia, o którym mowa w ust. </w:t>
      </w:r>
      <w:r>
        <w:t>1</w:t>
      </w:r>
      <w:r w:rsidRPr="008A7C7A">
        <w:t xml:space="preserve">, w terminie 14 dni od dnia podpisania umowy, nie później jednak niż przed przejęciem lokalu, Wynajmujący odstąpi od umowy bez zachowania terminów wypowiedzenia, a Najemca zobowiązany będzie do zapłaty kary umownej określonej w § 10 ust. 1 pkt </w:t>
      </w:r>
      <w:r>
        <w:t>1</w:t>
      </w:r>
      <w:r w:rsidRPr="00FD64F4">
        <w:rPr>
          <w:iCs/>
        </w:rPr>
        <w:t xml:space="preserve">. </w:t>
      </w:r>
    </w:p>
    <w:p w14:paraId="3F36AA67" w14:textId="77777777" w:rsidR="00413D9E" w:rsidRPr="00FD64F4" w:rsidRDefault="00413D9E" w:rsidP="00F454B3">
      <w:pPr>
        <w:pStyle w:val="Akapitzlist"/>
        <w:tabs>
          <w:tab w:val="left" w:pos="851"/>
        </w:tabs>
        <w:spacing w:line="360" w:lineRule="auto"/>
        <w:ind w:left="567"/>
        <w:rPr>
          <w:iCs/>
        </w:rPr>
      </w:pPr>
    </w:p>
    <w:p w14:paraId="64AA170A" w14:textId="77777777" w:rsidR="005811E2" w:rsidRPr="004E466E" w:rsidRDefault="005811E2" w:rsidP="00F454B3">
      <w:pPr>
        <w:spacing w:line="360" w:lineRule="auto"/>
        <w:rPr>
          <w:b/>
        </w:rPr>
      </w:pPr>
      <w:r w:rsidRPr="004E466E">
        <w:rPr>
          <w:b/>
        </w:rPr>
        <w:lastRenderedPageBreak/>
        <w:t xml:space="preserve">§ </w:t>
      </w:r>
      <w:r>
        <w:rPr>
          <w:b/>
        </w:rPr>
        <w:t>3</w:t>
      </w:r>
      <w:r w:rsidRPr="004E466E">
        <w:rPr>
          <w:b/>
        </w:rPr>
        <w:t>.</w:t>
      </w:r>
    </w:p>
    <w:p w14:paraId="6C42B9CA" w14:textId="0D98D2B7" w:rsidR="005811E2" w:rsidRDefault="005811E2" w:rsidP="00F454B3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Z tytułu najmu Najemca opłacać będzie Wynajmującemu czynsz </w:t>
      </w:r>
      <w:r>
        <w:t xml:space="preserve">najmu </w:t>
      </w:r>
      <w:r w:rsidRPr="004E466E">
        <w:t>według stawki</w:t>
      </w:r>
      <w:r>
        <w:t xml:space="preserve"> </w:t>
      </w:r>
      <w:r w:rsidRPr="004E466E">
        <w:t xml:space="preserve">….. zł/m² </w:t>
      </w:r>
      <w:r w:rsidRPr="002634FD">
        <w:t>brutto.</w:t>
      </w:r>
      <w:r w:rsidRPr="004E466E">
        <w:t xml:space="preserve"> Miesięczna wysokość czynszu </w:t>
      </w:r>
      <w:r>
        <w:t xml:space="preserve">najmu </w:t>
      </w:r>
      <w:r w:rsidRPr="004E466E">
        <w:t>……….. zł (iloczyn stawki czynszu i powierzchni przedmiotu najmu) zosta</w:t>
      </w:r>
      <w:r w:rsidR="0050229E">
        <w:t>ła</w:t>
      </w:r>
      <w:r>
        <w:t xml:space="preserve"> </w:t>
      </w:r>
      <w:r w:rsidRPr="004E466E">
        <w:t>powiększona o należny podatek VAT w wysokości wynikającej z aktualnie obowiązujących przepisów.</w:t>
      </w:r>
      <w:bookmarkStart w:id="2" w:name="_Hlk57281532"/>
      <w:r w:rsidRPr="004E466E">
        <w:t>**</w:t>
      </w:r>
      <w:bookmarkEnd w:id="2"/>
    </w:p>
    <w:p w14:paraId="6FE53955" w14:textId="4C9172B2" w:rsidR="00837BE8" w:rsidRPr="004E466E" w:rsidRDefault="00837BE8" w:rsidP="00F454B3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</w:pPr>
      <w:r>
        <w:t xml:space="preserve">Czynsz miesięczny, o którym mowa w ust.1 obejmuje opłatę eksploatacyjną za energię </w:t>
      </w:r>
      <w:r w:rsidR="0050229E">
        <w:t>elektryczną.</w:t>
      </w:r>
      <w:r>
        <w:t xml:space="preserve"> </w:t>
      </w:r>
    </w:p>
    <w:p w14:paraId="56DE6E72" w14:textId="77777777" w:rsidR="005811E2" w:rsidRPr="004E466E" w:rsidRDefault="005811E2" w:rsidP="00F454B3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</w:pPr>
      <w:r w:rsidRPr="004E466E">
        <w:t>Obciążenie czynszem określonym w ust. 1 nast</w:t>
      </w:r>
      <w:r>
        <w:t xml:space="preserve">ępować będzie </w:t>
      </w:r>
      <w:r w:rsidRPr="004E466E">
        <w:t>comiesięcznie fakturą VAT z terminem płatności z góry do 21 dnia każdego miesiąca.</w:t>
      </w:r>
    </w:p>
    <w:p w14:paraId="0E8CC396" w14:textId="77777777" w:rsidR="005811E2" w:rsidRDefault="005811E2" w:rsidP="00F454B3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</w:pPr>
      <w:r w:rsidRPr="004E466E">
        <w:t>Najemca oświadcza, że jest/nie jest płatnikiem podatku VAT i posiada numer ewidencyjny NIP ……………….</w:t>
      </w:r>
      <w:r>
        <w:t xml:space="preserve"> </w:t>
      </w:r>
      <w:r w:rsidRPr="004E466E">
        <w:t>i upoważnia Wynajmującego do wystawienia faktury VAT bez podpisu odbiorcy.**</w:t>
      </w:r>
    </w:p>
    <w:p w14:paraId="49381A66" w14:textId="77777777" w:rsidR="005811E2" w:rsidRPr="004963FC" w:rsidRDefault="005811E2" w:rsidP="00F454B3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  <w:rPr>
          <w:rFonts w:eastAsia="Lucida Sans Unicode"/>
          <w:kern w:val="3"/>
          <w:lang w:eastAsia="pl-PL"/>
        </w:rPr>
      </w:pPr>
      <w:r w:rsidRPr="008A7C7A">
        <w:t>Najemca</w:t>
      </w:r>
      <w:r w:rsidRPr="004963FC">
        <w:rPr>
          <w:rFonts w:eastAsia="Lucida Sans Unicode"/>
          <w:bCs/>
          <w:kern w:val="3"/>
          <w:lang w:eastAsia="pl-PL"/>
        </w:rPr>
        <w:t xml:space="preserve"> oświadcza, iż wyraża zgodę na przesyłanie przez Wynajmującego wszelkich dokumentów finansowych związanych z realizacją niniejszej umowy, w szczególności faktur, faktur korygujących, not obciążeniowych, wezwań do zapłaty drogą mailową na adres mailowy: </w:t>
      </w:r>
      <w:hyperlink r:id="rId8" w:history="1">
        <w:r w:rsidRPr="00C83C65">
          <w:rPr>
            <w:rFonts w:eastAsia="Lucida Sans Unicode" w:cs="Tahoma"/>
            <w:kern w:val="3"/>
            <w:u w:val="single"/>
            <w:lang w:eastAsia="pl-PL"/>
          </w:rPr>
          <w:t>…………………………</w:t>
        </w:r>
      </w:hyperlink>
      <w:r w:rsidRPr="00C83C65">
        <w:rPr>
          <w:rFonts w:eastAsia="Lucida Sans Unicode" w:cs="Tahoma"/>
          <w:kern w:val="3"/>
          <w:lang w:eastAsia="pl-PL"/>
        </w:rPr>
        <w:t>.</w:t>
      </w:r>
      <w:r w:rsidRPr="004963FC">
        <w:rPr>
          <w:rFonts w:eastAsia="Lucida Sans Unicode"/>
          <w:bCs/>
          <w:kern w:val="3"/>
          <w:lang w:eastAsia="pl-PL"/>
        </w:rPr>
        <w:t xml:space="preserve"> Dokumenty finansowe przesyłane w formacie plików pdf będą przesyłane z jednego z następujących adresów mailowych</w:t>
      </w:r>
      <w:r w:rsidRPr="004963FC">
        <w:rPr>
          <w:rFonts w:eastAsia="Lucida Sans Unicode"/>
          <w:kern w:val="3"/>
          <w:lang w:eastAsia="pl-PL"/>
        </w:rPr>
        <w:t xml:space="preserve"> Wynajmującego:</w:t>
      </w:r>
    </w:p>
    <w:p w14:paraId="08598AC8" w14:textId="77777777" w:rsidR="005811E2" w:rsidRPr="004963FC" w:rsidRDefault="00F454B3" w:rsidP="00F454B3">
      <w:pPr>
        <w:widowControl w:val="0"/>
        <w:numPr>
          <w:ilvl w:val="0"/>
          <w:numId w:val="24"/>
        </w:numPr>
        <w:tabs>
          <w:tab w:val="left" w:pos="284"/>
        </w:tabs>
        <w:suppressAutoHyphens w:val="0"/>
        <w:autoSpaceDN w:val="0"/>
        <w:spacing w:line="360" w:lineRule="auto"/>
        <w:ind w:left="284" w:hanging="284"/>
        <w:contextualSpacing/>
        <w:textAlignment w:val="baseline"/>
        <w:rPr>
          <w:rFonts w:eastAsia="Lucida Sans Unicode" w:cs="Tahoma"/>
          <w:kern w:val="3"/>
          <w:lang w:eastAsia="pl-PL"/>
        </w:rPr>
      </w:pPr>
      <w:hyperlink r:id="rId9" w:history="1">
        <w:r w:rsidR="005811E2" w:rsidRPr="004963FC">
          <w:rPr>
            <w:rFonts w:eastAsia="Lucida Sans Unicode"/>
            <w:kern w:val="3"/>
            <w:u w:val="single"/>
            <w:lang w:eastAsia="pl-PL"/>
          </w:rPr>
          <w:t>sportowakasa@bosir.bialystok.pl</w:t>
        </w:r>
      </w:hyperlink>
      <w:r w:rsidR="005811E2" w:rsidRPr="004963FC">
        <w:rPr>
          <w:rFonts w:eastAsia="Lucida Sans Unicode"/>
          <w:kern w:val="3"/>
          <w:lang w:eastAsia="pl-PL"/>
        </w:rPr>
        <w:t xml:space="preserve">; </w:t>
      </w:r>
    </w:p>
    <w:p w14:paraId="6E2DD852" w14:textId="77777777" w:rsidR="005811E2" w:rsidRPr="004963FC" w:rsidRDefault="00F454B3" w:rsidP="00F454B3">
      <w:pPr>
        <w:widowControl w:val="0"/>
        <w:numPr>
          <w:ilvl w:val="0"/>
          <w:numId w:val="24"/>
        </w:numPr>
        <w:tabs>
          <w:tab w:val="left" w:pos="284"/>
        </w:tabs>
        <w:suppressAutoHyphens w:val="0"/>
        <w:autoSpaceDN w:val="0"/>
        <w:spacing w:line="360" w:lineRule="auto"/>
        <w:ind w:left="284" w:hanging="284"/>
        <w:contextualSpacing/>
        <w:textAlignment w:val="baseline"/>
        <w:rPr>
          <w:rFonts w:eastAsia="Lucida Sans Unicode"/>
          <w:kern w:val="3"/>
          <w:lang w:eastAsia="pl-PL"/>
        </w:rPr>
      </w:pPr>
      <w:hyperlink r:id="rId10" w:history="1">
        <w:r w:rsidR="005811E2" w:rsidRPr="004963FC">
          <w:rPr>
            <w:rFonts w:eastAsia="Lucida Sans Unicode"/>
            <w:kern w:val="3"/>
            <w:u w:val="single"/>
            <w:lang w:eastAsia="pl-PL"/>
          </w:rPr>
          <w:t>sportowa@bosir.bialystok.pl</w:t>
        </w:r>
      </w:hyperlink>
      <w:r w:rsidR="005811E2" w:rsidRPr="004963FC">
        <w:rPr>
          <w:rFonts w:eastAsia="Lucida Sans Unicode"/>
          <w:kern w:val="3"/>
          <w:lang w:eastAsia="pl-PL"/>
        </w:rPr>
        <w:t>;</w:t>
      </w:r>
    </w:p>
    <w:p w14:paraId="6FD0AE6F" w14:textId="77777777" w:rsidR="005811E2" w:rsidRPr="004963FC" w:rsidRDefault="00F454B3" w:rsidP="00F454B3">
      <w:pPr>
        <w:widowControl w:val="0"/>
        <w:numPr>
          <w:ilvl w:val="0"/>
          <w:numId w:val="24"/>
        </w:numPr>
        <w:tabs>
          <w:tab w:val="left" w:pos="284"/>
        </w:tabs>
        <w:suppressAutoHyphens w:val="0"/>
        <w:autoSpaceDN w:val="0"/>
        <w:spacing w:line="360" w:lineRule="auto"/>
        <w:ind w:left="284" w:hanging="284"/>
        <w:contextualSpacing/>
        <w:textAlignment w:val="baseline"/>
        <w:rPr>
          <w:rFonts w:eastAsia="Lucida Sans Unicode"/>
          <w:kern w:val="3"/>
          <w:lang w:eastAsia="pl-PL"/>
        </w:rPr>
      </w:pPr>
      <w:hyperlink r:id="rId11" w:history="1">
        <w:r w:rsidR="005811E2" w:rsidRPr="004963FC">
          <w:rPr>
            <w:rFonts w:eastAsia="Lucida Sans Unicode"/>
            <w:kern w:val="3"/>
            <w:u w:val="single"/>
            <w:lang w:eastAsia="pl-PL"/>
          </w:rPr>
          <w:t>kkononczuk@bosir.bialystok.pl</w:t>
        </w:r>
      </w:hyperlink>
      <w:r w:rsidR="005811E2" w:rsidRPr="004963FC">
        <w:rPr>
          <w:rFonts w:eastAsia="Lucida Sans Unicode"/>
          <w:kern w:val="3"/>
          <w:lang w:eastAsia="pl-PL"/>
        </w:rPr>
        <w:t xml:space="preserve">; </w:t>
      </w:r>
    </w:p>
    <w:p w14:paraId="33C0C0DA" w14:textId="77777777" w:rsidR="005811E2" w:rsidRPr="004963FC" w:rsidRDefault="00F454B3" w:rsidP="00F454B3">
      <w:pPr>
        <w:widowControl w:val="0"/>
        <w:numPr>
          <w:ilvl w:val="0"/>
          <w:numId w:val="24"/>
        </w:numPr>
        <w:tabs>
          <w:tab w:val="left" w:pos="284"/>
        </w:tabs>
        <w:suppressAutoHyphens w:val="0"/>
        <w:autoSpaceDN w:val="0"/>
        <w:spacing w:line="360" w:lineRule="auto"/>
        <w:ind w:left="284" w:hanging="284"/>
        <w:contextualSpacing/>
        <w:textAlignment w:val="baseline"/>
        <w:rPr>
          <w:rFonts w:eastAsia="Lucida Sans Unicode"/>
          <w:kern w:val="3"/>
          <w:lang w:eastAsia="pl-PL"/>
        </w:rPr>
      </w:pPr>
      <w:hyperlink r:id="rId12" w:history="1">
        <w:r w:rsidR="005811E2" w:rsidRPr="004963FC">
          <w:rPr>
            <w:rFonts w:eastAsia="Lucida Sans Unicode"/>
            <w:kern w:val="3"/>
            <w:u w:val="single"/>
            <w:lang w:eastAsia="pl-PL"/>
          </w:rPr>
          <w:t>sekretariat@bosir.bialystok.pl</w:t>
        </w:r>
      </w:hyperlink>
      <w:r w:rsidR="005811E2" w:rsidRPr="004963FC">
        <w:rPr>
          <w:rFonts w:eastAsia="Lucida Sans Unicode"/>
          <w:kern w:val="3"/>
          <w:lang w:eastAsia="pl-PL"/>
        </w:rPr>
        <w:t xml:space="preserve">; </w:t>
      </w:r>
    </w:p>
    <w:p w14:paraId="04B32DA9" w14:textId="77777777" w:rsidR="005811E2" w:rsidRPr="001A449B" w:rsidRDefault="00F454B3" w:rsidP="00F454B3">
      <w:pPr>
        <w:widowControl w:val="0"/>
        <w:numPr>
          <w:ilvl w:val="0"/>
          <w:numId w:val="24"/>
        </w:numPr>
        <w:tabs>
          <w:tab w:val="left" w:pos="284"/>
        </w:tabs>
        <w:suppressAutoHyphens w:val="0"/>
        <w:autoSpaceDN w:val="0"/>
        <w:spacing w:line="360" w:lineRule="auto"/>
        <w:ind w:left="284" w:hanging="284"/>
        <w:contextualSpacing/>
        <w:textAlignment w:val="baseline"/>
        <w:rPr>
          <w:rFonts w:eastAsia="Lucida Sans Unicode"/>
          <w:kern w:val="3"/>
          <w:lang w:eastAsia="pl-PL"/>
        </w:rPr>
      </w:pPr>
      <w:hyperlink r:id="rId13" w:history="1">
        <w:r w:rsidR="005811E2" w:rsidRPr="004963FC">
          <w:rPr>
            <w:rFonts w:eastAsia="Lucida Sans Unicode"/>
            <w:kern w:val="3"/>
            <w:u w:val="single"/>
            <w:lang w:eastAsia="pl-PL"/>
          </w:rPr>
          <w:t>faktury@bosir.bialystok.pl</w:t>
        </w:r>
      </w:hyperlink>
      <w:r w:rsidR="005811E2" w:rsidRPr="004963FC">
        <w:rPr>
          <w:rFonts w:eastAsia="Lucida Sans Unicode"/>
          <w:kern w:val="3"/>
          <w:lang w:eastAsia="pl-PL"/>
        </w:rPr>
        <w:t xml:space="preserve">. </w:t>
      </w:r>
    </w:p>
    <w:p w14:paraId="68EB644A" w14:textId="77777777" w:rsidR="005811E2" w:rsidRPr="004E466E" w:rsidRDefault="005811E2" w:rsidP="00F454B3">
      <w:pPr>
        <w:spacing w:line="360" w:lineRule="auto"/>
        <w:rPr>
          <w:b/>
        </w:rPr>
      </w:pPr>
      <w:r w:rsidRPr="004E466E">
        <w:rPr>
          <w:b/>
        </w:rPr>
        <w:t>§ 4.</w:t>
      </w:r>
    </w:p>
    <w:p w14:paraId="2973580E" w14:textId="77777777" w:rsidR="005811E2" w:rsidRPr="004E466E" w:rsidRDefault="005811E2" w:rsidP="00F454B3">
      <w:pPr>
        <w:pStyle w:val="Akapitzlist"/>
        <w:numPr>
          <w:ilvl w:val="0"/>
          <w:numId w:val="28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Czynsz miesięczny określony w § </w:t>
      </w:r>
      <w:r>
        <w:t>3</w:t>
      </w:r>
      <w:r w:rsidRPr="004E466E">
        <w:t xml:space="preserve"> ust. 1 będzie zwiększany corocznie poczynając od 202</w:t>
      </w:r>
      <w:r>
        <w:t>2</w:t>
      </w:r>
      <w:r w:rsidRPr="004E466E">
        <w:t xml:space="preserve"> r. od miesiąca następującego po miesiącu, w którym został ogłoszony przez Prezesa Głównego Urzędu Statystycznego średnioroczny wskaźnik wzrostu cen towarów i usług, </w:t>
      </w:r>
      <w:r>
        <w:br/>
      </w:r>
      <w:r w:rsidRPr="004E466E">
        <w:t>bez wypowiadania dotychczasowej wysokości czynszu.</w:t>
      </w:r>
    </w:p>
    <w:p w14:paraId="4905DD83" w14:textId="77777777" w:rsidR="005811E2" w:rsidRPr="004E466E" w:rsidRDefault="005811E2" w:rsidP="00F454B3">
      <w:pPr>
        <w:pStyle w:val="Akapitzlist"/>
        <w:numPr>
          <w:ilvl w:val="0"/>
          <w:numId w:val="28"/>
        </w:numPr>
        <w:tabs>
          <w:tab w:val="left" w:pos="851"/>
        </w:tabs>
        <w:spacing w:line="360" w:lineRule="auto"/>
        <w:ind w:left="0" w:firstLine="567"/>
      </w:pPr>
      <w:r w:rsidRPr="004E466E">
        <w:t>Obniżenie czynszu może nastąpić na zasadach określonych w</w:t>
      </w:r>
      <w:r>
        <w:t xml:space="preserve"> zarządzeniu</w:t>
      </w:r>
      <w:r w:rsidRPr="004E466E">
        <w:t>:</w:t>
      </w:r>
    </w:p>
    <w:p w14:paraId="010FCEEC" w14:textId="77777777" w:rsidR="005811E2" w:rsidRPr="004E466E" w:rsidRDefault="005811E2" w:rsidP="00F454B3">
      <w:pPr>
        <w:tabs>
          <w:tab w:val="left" w:pos="284"/>
        </w:tabs>
        <w:spacing w:line="360" w:lineRule="auto"/>
        <w:ind w:left="284" w:hanging="284"/>
      </w:pPr>
      <w:r w:rsidRPr="004E466E">
        <w:t>1) nr 2993/13 Prezydenta Miasta Białegostoku z dnia 12 lutego 2013 r. w sprawie określenia minimalnych stawek czynszu najmu oraz dzierżawy nieruchomości gruntowych, powierzchni, pomieszczeń oraz lokali użytkowych pozostających w dyspozycji</w:t>
      </w:r>
      <w:r>
        <w:t xml:space="preserve"> </w:t>
      </w:r>
      <w:r w:rsidRPr="004E466E">
        <w:t>Białostockiego Ośrodka Sportu i Rekreacji, zmienion</w:t>
      </w:r>
      <w:r>
        <w:t>ym</w:t>
      </w:r>
      <w:r w:rsidRPr="004E466E">
        <w:t xml:space="preserve"> zarządzeniem nr 1106/18 z dnia 18 września 2018 r.;</w:t>
      </w:r>
    </w:p>
    <w:p w14:paraId="5681EF87" w14:textId="77777777" w:rsidR="005811E2" w:rsidRPr="004E466E" w:rsidRDefault="005811E2" w:rsidP="00F454B3">
      <w:pPr>
        <w:tabs>
          <w:tab w:val="left" w:pos="284"/>
        </w:tabs>
        <w:spacing w:line="360" w:lineRule="auto"/>
        <w:ind w:left="284" w:hanging="284"/>
      </w:pPr>
      <w:r w:rsidRPr="004E466E">
        <w:lastRenderedPageBreak/>
        <w:t>2) nr 599/18 z dnia 21 maja 2018 r. Prezydenta Miasta Białegostoku w sprawie stawek czynszu z tytułu najmu i dzierżawy nieruchomości stanowiących zasób Miasta Białystok, zmienion</w:t>
      </w:r>
      <w:r>
        <w:t>ym</w:t>
      </w:r>
      <w:r w:rsidRPr="004E466E">
        <w:t xml:space="preserve"> zarządzeniami nr 1143/18 z dnia 2 października 2018 r., nr 530/19 z dnia 9 lipca 2019 r.</w:t>
      </w:r>
      <w:r>
        <w:t>,</w:t>
      </w:r>
      <w:r w:rsidRPr="004E466E">
        <w:t xml:space="preserve"> nr 815/19 z dnia 12 września 2019 r.</w:t>
      </w:r>
      <w:r>
        <w:t xml:space="preserve"> oraz nr 1164/19 z dnia 31 grudnia 2019 r.</w:t>
      </w:r>
    </w:p>
    <w:p w14:paraId="51CEE5EF" w14:textId="77777777" w:rsidR="005811E2" w:rsidRPr="004E466E" w:rsidRDefault="005811E2" w:rsidP="00F454B3">
      <w:pPr>
        <w:spacing w:line="360" w:lineRule="auto"/>
        <w:rPr>
          <w:b/>
        </w:rPr>
      </w:pPr>
      <w:r w:rsidRPr="004E466E">
        <w:rPr>
          <w:b/>
        </w:rPr>
        <w:t xml:space="preserve">§ </w:t>
      </w:r>
      <w:r>
        <w:rPr>
          <w:b/>
        </w:rPr>
        <w:t>5</w:t>
      </w:r>
      <w:r w:rsidRPr="004E466E">
        <w:rPr>
          <w:b/>
        </w:rPr>
        <w:t>.</w:t>
      </w:r>
    </w:p>
    <w:p w14:paraId="0957E99B" w14:textId="77777777" w:rsidR="005811E2" w:rsidRPr="009924C8" w:rsidRDefault="005811E2" w:rsidP="00F454B3">
      <w:pPr>
        <w:pStyle w:val="Akapitzlist"/>
        <w:numPr>
          <w:ilvl w:val="0"/>
          <w:numId w:val="27"/>
        </w:numPr>
        <w:tabs>
          <w:tab w:val="left" w:pos="851"/>
        </w:tabs>
        <w:spacing w:line="360" w:lineRule="auto"/>
        <w:ind w:left="0" w:firstLine="567"/>
      </w:pPr>
      <w:r w:rsidRPr="009924C8">
        <w:t xml:space="preserve">Przekroczenie terminu płatności spowoduje doliczenie odsetek ustawowych </w:t>
      </w:r>
      <w:r>
        <w:br/>
      </w:r>
      <w:r w:rsidRPr="009924C8">
        <w:t xml:space="preserve">za opóźnienie/odsetek ustawowych za opóźnienie w transakcjach handlowych zgodnie </w:t>
      </w:r>
      <w:r>
        <w:br/>
      </w:r>
      <w:r w:rsidRPr="009924C8">
        <w:t>z obowiązującymi przepisami oraz naliczenie rekompensaty za koszty odzyskiwania należności zgodnie z ustawą z dnia 8 marca 2013 r. o przeciwdziałaniu nadmiernym opóźnieniom w transakcjach handlowych (Dz. U. z 2020 r. poz. 935 ze zm.), **</w:t>
      </w:r>
    </w:p>
    <w:p w14:paraId="0CA98261" w14:textId="77777777" w:rsidR="005811E2" w:rsidRDefault="005811E2" w:rsidP="00F454B3">
      <w:pPr>
        <w:pStyle w:val="Akapitzlist"/>
        <w:numPr>
          <w:ilvl w:val="0"/>
          <w:numId w:val="27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Zaległości w opłatach za dwa pełne okresy upoważniają Wynajmującego </w:t>
      </w:r>
      <w:r>
        <w:br/>
      </w:r>
      <w:r w:rsidRPr="004E466E">
        <w:t>do rozwiązania umowy bez zachowania terminów wypowiedzenia, po bezskutecznym upływie wyznaczonego przez Wynajmującego dodatkowego miesięcznego terminu na ich opłacenie.</w:t>
      </w:r>
    </w:p>
    <w:p w14:paraId="5DFB7703" w14:textId="77777777" w:rsidR="005811E2" w:rsidRPr="004E466E" w:rsidRDefault="005811E2" w:rsidP="00F454B3">
      <w:pPr>
        <w:spacing w:line="360" w:lineRule="auto"/>
        <w:rPr>
          <w:b/>
        </w:rPr>
      </w:pPr>
      <w:r w:rsidRPr="004E466E">
        <w:rPr>
          <w:b/>
        </w:rPr>
        <w:t xml:space="preserve">§ </w:t>
      </w:r>
      <w:r>
        <w:rPr>
          <w:b/>
        </w:rPr>
        <w:t>6</w:t>
      </w:r>
      <w:r w:rsidRPr="004E466E">
        <w:rPr>
          <w:b/>
        </w:rPr>
        <w:t>.</w:t>
      </w:r>
    </w:p>
    <w:p w14:paraId="13119BA3" w14:textId="77777777" w:rsidR="005811E2" w:rsidRPr="004E466E" w:rsidRDefault="005811E2" w:rsidP="00F454B3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W celu zabezpieczenia wykonania zobowiązań pieniężnych wynikających z umowy Najemca </w:t>
      </w:r>
      <w:r>
        <w:t>wniósł</w:t>
      </w:r>
      <w:r w:rsidRPr="004E466E">
        <w:t xml:space="preserve"> Wynajmującemu kaucję w wysokości trzymiesięcznego czynszu</w:t>
      </w:r>
      <w:r>
        <w:t xml:space="preserve"> w formie pieniądza/gwarancji ubezpieczeniowej/gwarancji bankowej**</w:t>
      </w:r>
      <w:r w:rsidRPr="004E466E">
        <w:t xml:space="preserve">, która podlega zwrotowi </w:t>
      </w:r>
      <w:r>
        <w:br/>
      </w:r>
      <w:r w:rsidRPr="004E466E">
        <w:t>w terminie 30 dni od daty zwrotu przedmiotu najmu oraz rozliczenia przez Najemcę wszelkich należności związanych z korzystaniem z przedmiotu najmu.</w:t>
      </w:r>
    </w:p>
    <w:p w14:paraId="65739E29" w14:textId="04DB4BF3" w:rsidR="00B77D59" w:rsidRDefault="005811E2" w:rsidP="00F454B3">
      <w:pPr>
        <w:pStyle w:val="Akapitzlist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Z kwoty kaucji Wynajmujący uprawniony jest zaspokoić wszelkie zaległości Najemcy z tytułu czynszu, opłat eksploatacyjnych i innych roszczeń powstałych na tle niniejszej umowy, a Najemca obowiązany jest do uzupełnienia kwoty kaucji w formie </w:t>
      </w:r>
      <w:r>
        <w:t>pieniądza</w:t>
      </w:r>
      <w:r w:rsidRPr="004E466E">
        <w:t xml:space="preserve"> lub złożenia nowej dodatkowej kaucji w formie gwarancji ubezpieczeniowej lub bankowej do pierwotnej wysokości.</w:t>
      </w:r>
    </w:p>
    <w:p w14:paraId="1ADBC5FD" w14:textId="77777777" w:rsidR="005811E2" w:rsidRPr="003C6A9C" w:rsidRDefault="005811E2" w:rsidP="00F454B3">
      <w:pPr>
        <w:tabs>
          <w:tab w:val="left" w:pos="851"/>
        </w:tabs>
        <w:spacing w:line="360" w:lineRule="auto"/>
      </w:pPr>
      <w:r w:rsidRPr="001A449B">
        <w:rPr>
          <w:b/>
        </w:rPr>
        <w:t>§ 7.</w:t>
      </w:r>
    </w:p>
    <w:p w14:paraId="7C473893" w14:textId="77777777" w:rsidR="005811E2" w:rsidRDefault="005811E2" w:rsidP="00F454B3">
      <w:pPr>
        <w:pStyle w:val="Akapitzlist"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</w:pPr>
      <w:r w:rsidRPr="006F34DB">
        <w:t xml:space="preserve">Obowiązki w zakresie </w:t>
      </w:r>
      <w:r>
        <w:t xml:space="preserve">wyposażenie, usuwania usterek sprzętu oraz </w:t>
      </w:r>
      <w:r w:rsidRPr="006F34DB">
        <w:t>zabezpieczenia przedmiotu najmu przed kradzieżą</w:t>
      </w:r>
      <w:r>
        <w:t xml:space="preserve"> lub</w:t>
      </w:r>
      <w:r w:rsidRPr="006F34DB">
        <w:t xml:space="preserve"> włamaniem obciążają Najemcę</w:t>
      </w:r>
      <w:r>
        <w:t>.</w:t>
      </w:r>
    </w:p>
    <w:p w14:paraId="53524C0C" w14:textId="77777777" w:rsidR="005811E2" w:rsidRDefault="005811E2" w:rsidP="00F454B3">
      <w:pPr>
        <w:pStyle w:val="Akapitzlist"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</w:pPr>
      <w:r>
        <w:t xml:space="preserve">Najemca obowiązany jest zapewnić porządek oraz </w:t>
      </w:r>
      <w:r w:rsidRPr="006F34DB">
        <w:t>bezpieczeństw</w:t>
      </w:r>
      <w:r>
        <w:t xml:space="preserve">o, w tym bezpieczeństwo </w:t>
      </w:r>
      <w:r w:rsidRPr="006F34DB">
        <w:t xml:space="preserve"> pożarowe</w:t>
      </w:r>
      <w:r>
        <w:t xml:space="preserve"> w przedmiocie najmu </w:t>
      </w:r>
      <w:r w:rsidRPr="006F34DB">
        <w:t>zgodnie z obowiązującymi przepisami</w:t>
      </w:r>
      <w:r>
        <w:t>.</w:t>
      </w:r>
      <w:r w:rsidRPr="006F34DB">
        <w:t xml:space="preserve"> </w:t>
      </w:r>
      <w:r w:rsidRPr="002F1A12">
        <w:t>Przeróbek, adaptacji przedmiotu najmu oraz jakichkolwiek nakładów, Najemca może dokonać każdorazowo za zgodą Wynajmującego, wyrażoną pod rygorem nieważności w formie pisemnej, na własny koszt.</w:t>
      </w:r>
    </w:p>
    <w:p w14:paraId="173C50E3" w14:textId="77777777" w:rsidR="005811E2" w:rsidRDefault="005811E2" w:rsidP="00F454B3">
      <w:pPr>
        <w:pStyle w:val="Akapitzlist"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</w:pPr>
      <w:r w:rsidRPr="004E466E">
        <w:lastRenderedPageBreak/>
        <w:t>Najemca bez zgody Wynajmującego nie może zmieniać przeznaczenia przedmiotu najmu ani oddawać go w podnajem osobom trzecim.</w:t>
      </w:r>
    </w:p>
    <w:p w14:paraId="7FF7D6D9" w14:textId="77777777" w:rsidR="005811E2" w:rsidRDefault="005811E2" w:rsidP="00F454B3">
      <w:pPr>
        <w:pStyle w:val="Akapitzlist"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</w:pPr>
      <w:r w:rsidRPr="004E466E">
        <w:t xml:space="preserve">W razie naruszenia </w:t>
      </w:r>
      <w:r>
        <w:t xml:space="preserve">przez Najemcę </w:t>
      </w:r>
      <w:r w:rsidRPr="004E466E">
        <w:t xml:space="preserve">obowiązków wymienionych w ust. </w:t>
      </w:r>
      <w:r>
        <w:t xml:space="preserve">2 i 3 </w:t>
      </w:r>
      <w:r w:rsidRPr="004E466E">
        <w:t>Wynajmujący może rozwiązać umowę bez zachowania terminów wypowiedzenia.</w:t>
      </w:r>
    </w:p>
    <w:p w14:paraId="61FA407C" w14:textId="77777777" w:rsidR="005811E2" w:rsidRPr="009376FC" w:rsidRDefault="005811E2" w:rsidP="00F454B3">
      <w:pPr>
        <w:pStyle w:val="Akapitzlist"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</w:pPr>
      <w:r w:rsidRPr="009376FC">
        <w:t>Wynajmujący zastrzega sobie prawo do ograniczenia możliwości korzystania przez Najemcę z przedmiotu najmu, w szczególności spowodowaną koniecznością przeprowadzenia remontu obiektu lub innych prac w obiekcie, w którym znajduje się przedmiot najmu.</w:t>
      </w:r>
    </w:p>
    <w:p w14:paraId="5888C66A" w14:textId="77777777" w:rsidR="005811E2" w:rsidRPr="00F7584A" w:rsidRDefault="005811E2" w:rsidP="00F454B3">
      <w:pPr>
        <w:spacing w:line="360" w:lineRule="auto"/>
        <w:rPr>
          <w:b/>
        </w:rPr>
      </w:pPr>
      <w:r>
        <w:rPr>
          <w:b/>
        </w:rPr>
        <w:t>§ 8</w:t>
      </w:r>
      <w:r w:rsidRPr="00F7584A">
        <w:rPr>
          <w:b/>
        </w:rPr>
        <w:t>.</w:t>
      </w:r>
    </w:p>
    <w:p w14:paraId="1230A388" w14:textId="77777777" w:rsidR="005811E2" w:rsidRPr="00F7584A" w:rsidRDefault="005811E2" w:rsidP="00F454B3">
      <w:pPr>
        <w:spacing w:line="360" w:lineRule="auto"/>
      </w:pPr>
      <w:r w:rsidRPr="00F7584A">
        <w:tab/>
        <w:t>1. Umowę zawarto na okres trzech</w:t>
      </w:r>
      <w:r>
        <w:t xml:space="preserve"> lat od dnia ……….. r. do dnia …........... </w:t>
      </w:r>
      <w:r w:rsidRPr="00F7584A">
        <w:t xml:space="preserve">r.** </w:t>
      </w:r>
    </w:p>
    <w:p w14:paraId="6EFE55C5" w14:textId="77777777" w:rsidR="005811E2" w:rsidRPr="00F7584A" w:rsidRDefault="005811E2" w:rsidP="00F454B3">
      <w:pPr>
        <w:spacing w:line="360" w:lineRule="auto"/>
      </w:pPr>
      <w:r w:rsidRPr="00F7584A">
        <w:tab/>
        <w:t>2. Niezależnie od okoliczności okreś</w:t>
      </w:r>
      <w:r>
        <w:t>lonych w § 5 ust. 2 i § 7 ust. 4</w:t>
      </w:r>
      <w:r w:rsidRPr="00F7584A">
        <w:t xml:space="preserve"> Wynajmujący może rozwiązać umowę za 1 – miesięcznym okresem wypowiedzenia ze skutkiem na koniec miesiąca kalendarzowego w razie:</w:t>
      </w:r>
    </w:p>
    <w:p w14:paraId="2E2D5DB4" w14:textId="77777777" w:rsidR="005811E2" w:rsidRPr="00F7584A" w:rsidRDefault="005811E2" w:rsidP="00F454B3">
      <w:pPr>
        <w:spacing w:line="360" w:lineRule="auto"/>
        <w:ind w:left="284" w:hanging="284"/>
      </w:pPr>
      <w:r w:rsidRPr="00F7584A">
        <w:t>1)</w:t>
      </w:r>
      <w:r w:rsidRPr="00F7584A">
        <w:tab/>
        <w:t>konieczności przeznaczenia przedmiotu najmu na inne cele związane z realizacją zadań Wynajmującego;</w:t>
      </w:r>
    </w:p>
    <w:p w14:paraId="1D70950A" w14:textId="77777777" w:rsidR="005811E2" w:rsidRPr="00F7584A" w:rsidRDefault="005811E2" w:rsidP="00F454B3">
      <w:pPr>
        <w:spacing w:line="360" w:lineRule="auto"/>
        <w:ind w:left="284" w:hanging="284"/>
      </w:pPr>
      <w:r w:rsidRPr="00F7584A">
        <w:t>2)</w:t>
      </w:r>
      <w:r w:rsidRPr="00F7584A">
        <w:tab/>
        <w:t>przeznaczenia do zbycia budynku, w którym znajduje się przedmiot najmu;</w:t>
      </w:r>
    </w:p>
    <w:p w14:paraId="03126186" w14:textId="77777777" w:rsidR="005811E2" w:rsidRPr="00F7584A" w:rsidRDefault="005811E2" w:rsidP="00F454B3">
      <w:pPr>
        <w:spacing w:line="360" w:lineRule="auto"/>
        <w:ind w:left="284" w:hanging="284"/>
      </w:pPr>
      <w:r>
        <w:t>3)</w:t>
      </w:r>
      <w:r>
        <w:tab/>
        <w:t xml:space="preserve">wyłączenia </w:t>
      </w:r>
      <w:r w:rsidRPr="007E755F">
        <w:t xml:space="preserve">z użytkowania </w:t>
      </w:r>
      <w:r>
        <w:t>budynku</w:t>
      </w:r>
      <w:r w:rsidRPr="009376FC">
        <w:t>, w którym znajduje się</w:t>
      </w:r>
      <w:r>
        <w:t xml:space="preserve"> </w:t>
      </w:r>
      <w:r w:rsidRPr="00F7584A">
        <w:t>przedmiot najmu</w:t>
      </w:r>
      <w:r>
        <w:t xml:space="preserve">, ze względu </w:t>
      </w:r>
      <w:r>
        <w:br/>
      </w:r>
      <w:r w:rsidRPr="00F7584A">
        <w:t>na zagrożenie bezpieczeństwa użytkowników l</w:t>
      </w:r>
      <w:r>
        <w:t xml:space="preserve">ub konieczność przeprowadzenia </w:t>
      </w:r>
      <w:r>
        <w:br/>
      </w:r>
      <w:r w:rsidRPr="00F7584A">
        <w:t>w nim remontu;</w:t>
      </w:r>
    </w:p>
    <w:p w14:paraId="28AEEB86" w14:textId="1E0683F3" w:rsidR="005811E2" w:rsidRPr="00F7584A" w:rsidRDefault="005811E2" w:rsidP="00F454B3">
      <w:pPr>
        <w:tabs>
          <w:tab w:val="left" w:pos="284"/>
        </w:tabs>
        <w:spacing w:line="360" w:lineRule="auto"/>
        <w:ind w:left="284" w:hanging="284"/>
      </w:pPr>
      <w:r w:rsidRPr="00F7584A">
        <w:t xml:space="preserve">4) przeznaczenia przedmiotu najmu na potrzeby </w:t>
      </w:r>
      <w:r>
        <w:t>właściciela</w:t>
      </w:r>
      <w:r w:rsidRPr="00F7584A">
        <w:t>.</w:t>
      </w:r>
    </w:p>
    <w:p w14:paraId="598E2CC6" w14:textId="77777777" w:rsidR="005811E2" w:rsidRPr="00F7584A" w:rsidRDefault="005811E2" w:rsidP="00F454B3">
      <w:pPr>
        <w:spacing w:line="360" w:lineRule="auto"/>
        <w:rPr>
          <w:b/>
        </w:rPr>
      </w:pPr>
      <w:r>
        <w:rPr>
          <w:b/>
        </w:rPr>
        <w:t>§ 9</w:t>
      </w:r>
      <w:r w:rsidRPr="00F7584A">
        <w:rPr>
          <w:b/>
        </w:rPr>
        <w:t>.</w:t>
      </w:r>
    </w:p>
    <w:p w14:paraId="3E589181" w14:textId="77777777" w:rsidR="005811E2" w:rsidRPr="00F7584A" w:rsidRDefault="005811E2" w:rsidP="00F454B3">
      <w:pPr>
        <w:pStyle w:val="Standard"/>
        <w:numPr>
          <w:ilvl w:val="0"/>
          <w:numId w:val="12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Po zakończeniu stosunku najmu Najemca zobowiązany jest do zwrotu przedmiotu najmu w stanie nie gorszym niż to wynika z prawidłowego użytkowania.</w:t>
      </w:r>
    </w:p>
    <w:p w14:paraId="66D2D914" w14:textId="77777777" w:rsidR="005811E2" w:rsidRPr="00F7584A" w:rsidRDefault="005811E2" w:rsidP="00F454B3">
      <w:pPr>
        <w:spacing w:line="360" w:lineRule="auto"/>
      </w:pPr>
      <w:r w:rsidRPr="00F7584A">
        <w:tab/>
        <w:t xml:space="preserve">2. Najemca ponosi odpowiedzialność za zniszczenia i uszkodzenia przedmiotu najmu </w:t>
      </w:r>
      <w:r>
        <w:br/>
      </w:r>
      <w:r w:rsidRPr="00F7584A">
        <w:t xml:space="preserve">w stopniu przekraczającym normy zwykłego zużycia i zobowiązany jest do pokrycia powstałej szkody, w terminie 5 dni od daty przedłożenia mu rachunku z protokołem szkód, sporządzonym komisyjnie z udziałem przedstawicieli obu Stron. </w:t>
      </w:r>
    </w:p>
    <w:p w14:paraId="41DEBE97" w14:textId="77777777" w:rsidR="005811E2" w:rsidRDefault="005811E2" w:rsidP="00F454B3">
      <w:pPr>
        <w:spacing w:line="360" w:lineRule="auto"/>
      </w:pPr>
      <w:r w:rsidRPr="00F7584A">
        <w:tab/>
        <w:t>3. Jeżeli Wynajmujący uzna za przydatne do dalszego używania elementy trwale związane z przedmiotem najmu, Najemca pozostawi je Wynajmującemu za zapłatą sumy, odpowiadającej ich wartości w chwili zwrotu.</w:t>
      </w:r>
    </w:p>
    <w:p w14:paraId="19427708" w14:textId="77777777" w:rsidR="005811E2" w:rsidRPr="00F7584A" w:rsidRDefault="005811E2" w:rsidP="00F454B3">
      <w:pPr>
        <w:pStyle w:val="Standard"/>
        <w:spacing w:line="360" w:lineRule="auto"/>
        <w:rPr>
          <w:b/>
        </w:rPr>
      </w:pPr>
      <w:r>
        <w:rPr>
          <w:b/>
        </w:rPr>
        <w:t>§ 10</w:t>
      </w:r>
      <w:r w:rsidRPr="00F7584A">
        <w:rPr>
          <w:b/>
        </w:rPr>
        <w:t>.</w:t>
      </w:r>
    </w:p>
    <w:p w14:paraId="25DD2F05" w14:textId="77777777" w:rsidR="005811E2" w:rsidRPr="00F7584A" w:rsidRDefault="005811E2" w:rsidP="00F454B3">
      <w:pPr>
        <w:pStyle w:val="Standard"/>
        <w:numPr>
          <w:ilvl w:val="0"/>
          <w:numId w:val="17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Najemca zobowiązany jest do zapłaty kary umownej w następujących przypadkach:</w:t>
      </w:r>
    </w:p>
    <w:p w14:paraId="3161A6BD" w14:textId="681EAB3B" w:rsidR="005811E2" w:rsidRPr="00F7584A" w:rsidRDefault="005811E2" w:rsidP="00F454B3">
      <w:pPr>
        <w:pStyle w:val="Standard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</w:pPr>
      <w:r w:rsidRPr="00F7584A">
        <w:t>rozwiązania umowy w trybie okreś</w:t>
      </w:r>
      <w:r>
        <w:t xml:space="preserve">lonym </w:t>
      </w:r>
      <w:r w:rsidRPr="009376FC">
        <w:t xml:space="preserve">w § </w:t>
      </w:r>
      <w:r>
        <w:t>5</w:t>
      </w:r>
      <w:r w:rsidRPr="009376FC">
        <w:t xml:space="preserve"> ust. 2 lub </w:t>
      </w:r>
      <w:bookmarkStart w:id="3" w:name="_Hlk51222858"/>
      <w:r w:rsidRPr="009376FC">
        <w:t xml:space="preserve">§ </w:t>
      </w:r>
      <w:r>
        <w:t>7</w:t>
      </w:r>
      <w:r w:rsidRPr="009376FC">
        <w:t xml:space="preserve"> ust. </w:t>
      </w:r>
      <w:r>
        <w:t>4</w:t>
      </w:r>
      <w:r w:rsidRPr="00F7584A">
        <w:t xml:space="preserve"> </w:t>
      </w:r>
      <w:bookmarkEnd w:id="3"/>
      <w:r>
        <w:t xml:space="preserve">lub </w:t>
      </w:r>
      <w:r w:rsidRPr="009376FC">
        <w:t xml:space="preserve">§ </w:t>
      </w:r>
      <w:r>
        <w:t>2</w:t>
      </w:r>
      <w:r w:rsidRPr="009376FC">
        <w:t xml:space="preserve"> ust. </w:t>
      </w:r>
      <w:r>
        <w:t xml:space="preserve">2 </w:t>
      </w:r>
      <w:r w:rsidRPr="00F7584A">
        <w:t>w wysokości 100%</w:t>
      </w:r>
      <w:r>
        <w:t xml:space="preserve"> miesięcznego czynszu najmu, </w:t>
      </w:r>
      <w:r w:rsidRPr="00F7584A">
        <w:t xml:space="preserve">o którym mowa w § </w:t>
      </w:r>
      <w:r>
        <w:t>3</w:t>
      </w:r>
      <w:r w:rsidRPr="00F7584A">
        <w:t xml:space="preserve"> ust. 1;</w:t>
      </w:r>
    </w:p>
    <w:p w14:paraId="0A4664EC" w14:textId="77777777" w:rsidR="005811E2" w:rsidRPr="00F7584A" w:rsidRDefault="005811E2" w:rsidP="00F454B3">
      <w:pPr>
        <w:pStyle w:val="Standard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</w:pPr>
      <w:r w:rsidRPr="00F7584A">
        <w:lastRenderedPageBreak/>
        <w:t>niewydania przedmiotu na</w:t>
      </w:r>
      <w:r>
        <w:t>jmu w terminie wynikającym z § 9</w:t>
      </w:r>
      <w:r w:rsidRPr="00F7584A">
        <w:t xml:space="preserve"> ust. 1 lub w terminie oznaczonym w wezwaniu Wynajmującego w wysokości 10% </w:t>
      </w:r>
      <w:r>
        <w:t xml:space="preserve">miesięcznego </w:t>
      </w:r>
      <w:r w:rsidRPr="00F7584A">
        <w:t>czynsz</w:t>
      </w:r>
      <w:r>
        <w:t>u najmu</w:t>
      </w:r>
      <w:r w:rsidRPr="00F7584A">
        <w:t xml:space="preserve">, o którym mowa w § </w:t>
      </w:r>
      <w:r>
        <w:t>3</w:t>
      </w:r>
      <w:r w:rsidRPr="00F7584A">
        <w:t xml:space="preserve"> ust. 1 za każdy dzień zwłoki w wydaniu przedmiotu najmu;</w:t>
      </w:r>
    </w:p>
    <w:p w14:paraId="499A776B" w14:textId="77777777" w:rsidR="005811E2" w:rsidRPr="00F7584A" w:rsidRDefault="005811E2" w:rsidP="00F454B3">
      <w:pPr>
        <w:pStyle w:val="Standard"/>
        <w:numPr>
          <w:ilvl w:val="0"/>
          <w:numId w:val="17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Zastrzeżenie ust. 1 nie wyłącza możliwości dochodzenia dodatkowego odszkodowania na zasadach ogólnych.</w:t>
      </w:r>
    </w:p>
    <w:p w14:paraId="45E41ADD" w14:textId="77777777" w:rsidR="005811E2" w:rsidRPr="00F7584A" w:rsidRDefault="005811E2" w:rsidP="00F454B3">
      <w:pPr>
        <w:spacing w:line="360" w:lineRule="auto"/>
        <w:rPr>
          <w:b/>
        </w:rPr>
      </w:pPr>
      <w:r>
        <w:rPr>
          <w:b/>
        </w:rPr>
        <w:t>§ 11</w:t>
      </w:r>
      <w:r w:rsidRPr="00F7584A">
        <w:rPr>
          <w:b/>
        </w:rPr>
        <w:t>.</w:t>
      </w:r>
    </w:p>
    <w:p w14:paraId="5AE765B4" w14:textId="77777777" w:rsidR="005811E2" w:rsidRPr="00F7584A" w:rsidRDefault="005811E2" w:rsidP="00F454B3">
      <w:pPr>
        <w:pStyle w:val="Standard"/>
        <w:numPr>
          <w:ilvl w:val="0"/>
          <w:numId w:val="18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Ewentualne spory wynikłe przy wykonywaniu umowy rozstrzygać będzie sąd właściwy dla siedziby Wynajmującego.</w:t>
      </w:r>
    </w:p>
    <w:p w14:paraId="7A3586ED" w14:textId="77777777" w:rsidR="005811E2" w:rsidRPr="00F7584A" w:rsidRDefault="005811E2" w:rsidP="00F454B3">
      <w:pPr>
        <w:pStyle w:val="Standard"/>
        <w:numPr>
          <w:ilvl w:val="0"/>
          <w:numId w:val="18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Zmiana umowy wymaga zgody obu Stron, wyrażonej na piśmie pod rygorem nieważności.</w:t>
      </w:r>
    </w:p>
    <w:p w14:paraId="72861872" w14:textId="77777777" w:rsidR="005811E2" w:rsidRPr="00F7584A" w:rsidRDefault="005811E2" w:rsidP="00F454B3">
      <w:pPr>
        <w:pStyle w:val="Standard"/>
        <w:numPr>
          <w:ilvl w:val="0"/>
          <w:numId w:val="18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W sprawach nieuregulowanych niniejszą umową mają zastosowanie odpowiednie przepisy Kodeksu cywilnego.</w:t>
      </w:r>
    </w:p>
    <w:p w14:paraId="1D64D26A" w14:textId="1F878A80" w:rsidR="005811E2" w:rsidRDefault="005811E2" w:rsidP="00F454B3">
      <w:pPr>
        <w:pStyle w:val="Standard"/>
        <w:numPr>
          <w:ilvl w:val="0"/>
          <w:numId w:val="18"/>
        </w:numPr>
        <w:tabs>
          <w:tab w:val="left" w:pos="0"/>
          <w:tab w:val="left" w:pos="993"/>
        </w:tabs>
        <w:spacing w:line="360" w:lineRule="auto"/>
        <w:ind w:left="0" w:firstLine="709"/>
      </w:pPr>
      <w:r w:rsidRPr="00F7584A">
        <w:t>Umowę sporządzono w 3 jednobrzmiących egzemplarzach, z czego 2 egzemplarze otrzymuje Wynajmujący, a jeden Najemca.</w:t>
      </w:r>
    </w:p>
    <w:p w14:paraId="2DD910CA" w14:textId="77777777" w:rsidR="00B77D59" w:rsidRPr="00B435CE" w:rsidRDefault="00B77D59" w:rsidP="00F454B3">
      <w:pPr>
        <w:pStyle w:val="Standard"/>
        <w:tabs>
          <w:tab w:val="left" w:pos="0"/>
          <w:tab w:val="left" w:pos="993"/>
        </w:tabs>
        <w:spacing w:line="360" w:lineRule="auto"/>
        <w:ind w:left="709"/>
      </w:pPr>
    </w:p>
    <w:p w14:paraId="0376C625" w14:textId="4886482C" w:rsidR="00F20A88" w:rsidRDefault="005811E2" w:rsidP="00F454B3">
      <w:pPr>
        <w:spacing w:line="360" w:lineRule="auto"/>
        <w:rPr>
          <w:b/>
        </w:rPr>
      </w:pPr>
      <w:r w:rsidRPr="00F7584A">
        <w:rPr>
          <w:b/>
        </w:rPr>
        <w:t>Wynajm</w:t>
      </w:r>
      <w:r>
        <w:rPr>
          <w:b/>
        </w:rPr>
        <w:t xml:space="preserve">ujący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7584A">
        <w:rPr>
          <w:b/>
        </w:rPr>
        <w:t>Najemca</w:t>
      </w:r>
    </w:p>
    <w:p w14:paraId="628B8BA9" w14:textId="1E79BDC5" w:rsidR="0029640E" w:rsidRDefault="0029640E" w:rsidP="00F454B3">
      <w:pPr>
        <w:spacing w:line="360" w:lineRule="auto"/>
        <w:rPr>
          <w:b/>
        </w:rPr>
      </w:pPr>
    </w:p>
    <w:p w14:paraId="3F71ED35" w14:textId="10A5DE67" w:rsidR="0029640E" w:rsidRDefault="0029640E" w:rsidP="00F454B3">
      <w:pPr>
        <w:spacing w:line="360" w:lineRule="auto"/>
        <w:rPr>
          <w:b/>
        </w:rPr>
      </w:pPr>
    </w:p>
    <w:p w14:paraId="4651C838" w14:textId="77777777" w:rsidR="0029640E" w:rsidRDefault="0029640E" w:rsidP="00F454B3">
      <w:pPr>
        <w:spacing w:line="360" w:lineRule="auto"/>
        <w:rPr>
          <w:b/>
        </w:rPr>
      </w:pPr>
    </w:p>
    <w:p w14:paraId="6646FCCD" w14:textId="77777777" w:rsidR="005811E2" w:rsidRPr="00D10792" w:rsidRDefault="005811E2" w:rsidP="00F454B3">
      <w:pPr>
        <w:tabs>
          <w:tab w:val="left" w:pos="284"/>
        </w:tabs>
        <w:ind w:left="284" w:hanging="284"/>
        <w:rPr>
          <w:sz w:val="16"/>
          <w:szCs w:val="16"/>
        </w:rPr>
      </w:pPr>
      <w:r w:rsidRPr="004E466E">
        <w:t xml:space="preserve">* </w:t>
      </w:r>
      <w:r w:rsidRPr="004E466E">
        <w:tab/>
      </w:r>
      <w:r w:rsidRPr="00D10792">
        <w:rPr>
          <w:sz w:val="16"/>
          <w:szCs w:val="16"/>
        </w:rPr>
        <w:t>dotyczy przypadku, gdy wymiar jednomiesięcznego czynszu i opłat dodatkowych wyniesie ponad 3 000,00 zł.</w:t>
      </w:r>
    </w:p>
    <w:p w14:paraId="4C5D268E" w14:textId="77777777" w:rsidR="005811E2" w:rsidRPr="00D10792" w:rsidRDefault="005811E2" w:rsidP="00F454B3">
      <w:pPr>
        <w:ind w:left="708" w:firstLine="708"/>
        <w:rPr>
          <w:sz w:val="16"/>
          <w:szCs w:val="16"/>
        </w:rPr>
      </w:pPr>
    </w:p>
    <w:p w14:paraId="2C9CE683" w14:textId="306504BF" w:rsidR="005811E2" w:rsidRDefault="005811E2" w:rsidP="00F454B3">
      <w:pPr>
        <w:rPr>
          <w:sz w:val="16"/>
          <w:szCs w:val="16"/>
        </w:rPr>
      </w:pPr>
      <w:r w:rsidRPr="00D10792">
        <w:rPr>
          <w:sz w:val="16"/>
          <w:szCs w:val="16"/>
        </w:rPr>
        <w:t>**</w:t>
      </w:r>
      <w:r>
        <w:rPr>
          <w:sz w:val="16"/>
          <w:szCs w:val="16"/>
        </w:rPr>
        <w:t xml:space="preserve">  </w:t>
      </w:r>
      <w:r w:rsidRPr="00D10792">
        <w:rPr>
          <w:sz w:val="16"/>
          <w:szCs w:val="16"/>
        </w:rPr>
        <w:t>zostanie doprecyzowane po wyłonieniu Naj</w:t>
      </w:r>
      <w:r>
        <w:rPr>
          <w:sz w:val="16"/>
          <w:szCs w:val="16"/>
        </w:rPr>
        <w:t>emcy</w:t>
      </w:r>
    </w:p>
    <w:p w14:paraId="075D9762" w14:textId="0E1673E6" w:rsidR="001B4C49" w:rsidRDefault="001B4C49" w:rsidP="00F454B3">
      <w:pPr>
        <w:rPr>
          <w:sz w:val="16"/>
          <w:szCs w:val="16"/>
        </w:rPr>
      </w:pPr>
    </w:p>
    <w:p w14:paraId="5C9351C0" w14:textId="3105D599" w:rsidR="001B4C49" w:rsidRDefault="001B4C49" w:rsidP="00F454B3">
      <w:pPr>
        <w:rPr>
          <w:b/>
          <w:bCs/>
        </w:rPr>
      </w:pPr>
    </w:p>
    <w:p w14:paraId="47E02772" w14:textId="7D562A96" w:rsidR="00542674" w:rsidRDefault="00542674" w:rsidP="00F454B3">
      <w:pPr>
        <w:rPr>
          <w:b/>
          <w:bCs/>
        </w:rPr>
      </w:pPr>
    </w:p>
    <w:p w14:paraId="6DACA517" w14:textId="13465314" w:rsidR="00542674" w:rsidRDefault="00542674" w:rsidP="00F454B3">
      <w:pPr>
        <w:rPr>
          <w:b/>
          <w:bCs/>
        </w:rPr>
      </w:pPr>
    </w:p>
    <w:p w14:paraId="0BEDD327" w14:textId="3DCA2B14" w:rsidR="00542674" w:rsidRDefault="00542674" w:rsidP="00F454B3">
      <w:pPr>
        <w:rPr>
          <w:b/>
          <w:bCs/>
        </w:rPr>
      </w:pPr>
    </w:p>
    <w:p w14:paraId="0FE362AE" w14:textId="214D5A78" w:rsidR="00542674" w:rsidRDefault="00542674" w:rsidP="00F454B3">
      <w:pPr>
        <w:rPr>
          <w:b/>
          <w:bCs/>
        </w:rPr>
      </w:pPr>
    </w:p>
    <w:p w14:paraId="2F947C58" w14:textId="6E731222" w:rsidR="00542674" w:rsidRDefault="00542674" w:rsidP="00F454B3">
      <w:pPr>
        <w:rPr>
          <w:b/>
          <w:bCs/>
        </w:rPr>
      </w:pPr>
    </w:p>
    <w:p w14:paraId="4F8B9E35" w14:textId="7B9BF6DB" w:rsidR="00542674" w:rsidRDefault="00542674" w:rsidP="00F454B3">
      <w:pPr>
        <w:rPr>
          <w:b/>
          <w:bCs/>
        </w:rPr>
      </w:pPr>
    </w:p>
    <w:p w14:paraId="295A3C80" w14:textId="05CFC79B" w:rsidR="00CE4EEF" w:rsidRDefault="00CE4EEF" w:rsidP="00F454B3">
      <w:pPr>
        <w:rPr>
          <w:b/>
          <w:bCs/>
        </w:rPr>
      </w:pPr>
    </w:p>
    <w:p w14:paraId="0F293544" w14:textId="3AED2EC5" w:rsidR="00CE4EEF" w:rsidRDefault="00CE4EEF" w:rsidP="00F454B3">
      <w:pPr>
        <w:rPr>
          <w:b/>
          <w:bCs/>
        </w:rPr>
      </w:pPr>
    </w:p>
    <w:p w14:paraId="382816D4" w14:textId="7500A5FE" w:rsidR="00CE4EEF" w:rsidRDefault="00CE4EEF" w:rsidP="00F454B3">
      <w:pPr>
        <w:rPr>
          <w:b/>
          <w:bCs/>
        </w:rPr>
      </w:pPr>
    </w:p>
    <w:p w14:paraId="34ECFF74" w14:textId="0310DA7D" w:rsidR="00CE4EEF" w:rsidRDefault="00CE4EEF" w:rsidP="00F454B3">
      <w:pPr>
        <w:rPr>
          <w:b/>
          <w:bCs/>
        </w:rPr>
      </w:pPr>
    </w:p>
    <w:p w14:paraId="389A9C9E" w14:textId="1E771D83" w:rsidR="00CE4EEF" w:rsidRDefault="00CE4EEF" w:rsidP="00F454B3">
      <w:pPr>
        <w:rPr>
          <w:b/>
          <w:bCs/>
        </w:rPr>
      </w:pPr>
    </w:p>
    <w:p w14:paraId="5AB3F957" w14:textId="457154C6" w:rsidR="00CE4EEF" w:rsidRDefault="00CE4EEF" w:rsidP="00F454B3">
      <w:pPr>
        <w:rPr>
          <w:b/>
          <w:bCs/>
        </w:rPr>
      </w:pPr>
    </w:p>
    <w:p w14:paraId="27CE056D" w14:textId="25B2E3BE" w:rsidR="00CE4EEF" w:rsidRDefault="00CE4EEF" w:rsidP="00F454B3">
      <w:pPr>
        <w:rPr>
          <w:b/>
          <w:bCs/>
        </w:rPr>
      </w:pPr>
    </w:p>
    <w:p w14:paraId="5AD7ABE4" w14:textId="1EEA28B1" w:rsidR="00CE4EEF" w:rsidRDefault="00CE4EEF" w:rsidP="00F454B3">
      <w:pPr>
        <w:rPr>
          <w:b/>
          <w:bCs/>
        </w:rPr>
      </w:pPr>
    </w:p>
    <w:p w14:paraId="1827C021" w14:textId="480283CF" w:rsidR="00CE4EEF" w:rsidRDefault="00CE4EEF" w:rsidP="00F454B3">
      <w:pPr>
        <w:rPr>
          <w:b/>
          <w:bCs/>
        </w:rPr>
      </w:pPr>
    </w:p>
    <w:p w14:paraId="23878387" w14:textId="20CD9807" w:rsidR="00CE4EEF" w:rsidRDefault="00CE4EEF" w:rsidP="00F454B3">
      <w:pPr>
        <w:rPr>
          <w:b/>
          <w:bCs/>
        </w:rPr>
      </w:pPr>
    </w:p>
    <w:p w14:paraId="0A4E110C" w14:textId="6FF0BE4A" w:rsidR="00CE4EEF" w:rsidRDefault="00CE4EEF" w:rsidP="00F454B3">
      <w:pPr>
        <w:rPr>
          <w:b/>
          <w:bCs/>
        </w:rPr>
      </w:pPr>
    </w:p>
    <w:p w14:paraId="487CA514" w14:textId="77777777" w:rsidR="001B4C49" w:rsidRDefault="001B4C49" w:rsidP="00F454B3">
      <w:pPr>
        <w:rPr>
          <w:sz w:val="16"/>
          <w:szCs w:val="16"/>
        </w:rPr>
      </w:pPr>
    </w:p>
    <w:p w14:paraId="782484C6" w14:textId="77777777" w:rsidR="005811E2" w:rsidRPr="00D10792" w:rsidRDefault="005811E2" w:rsidP="00F454B3">
      <w:pPr>
        <w:rPr>
          <w:sz w:val="16"/>
          <w:szCs w:val="16"/>
        </w:rPr>
      </w:pPr>
      <w:r>
        <w:rPr>
          <w:b/>
          <w:kern w:val="2"/>
        </w:rPr>
        <w:lastRenderedPageBreak/>
        <w:t>W związku z nawiązaną współpracą informujemy, że:</w:t>
      </w:r>
    </w:p>
    <w:p w14:paraId="2C068F0D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 xml:space="preserve">Administratorem Pani/Pana danych osobowych jest </w:t>
      </w:r>
      <w:r>
        <w:rPr>
          <w:i/>
          <w:kern w:val="2"/>
        </w:rPr>
        <w:t xml:space="preserve">Białostocki Ośrodek Sportu </w:t>
      </w:r>
      <w:r>
        <w:rPr>
          <w:i/>
          <w:kern w:val="2"/>
        </w:rPr>
        <w:br/>
        <w:t>i Rekreacji w Białymstoku (15-465) mający swoją siedzibę przy ul. Włókiennicza 4, reprezentowany przez Dyrektora</w:t>
      </w:r>
      <w:r>
        <w:rPr>
          <w:kern w:val="2"/>
        </w:rPr>
        <w:t>;</w:t>
      </w:r>
    </w:p>
    <w:p w14:paraId="12AAA796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 xml:space="preserve">Kontakt mailowy z powołanym u zamawiającego inspektorem ochrony danych osobowych jest możliwy pisząc na adres </w:t>
      </w:r>
      <w:hyperlink r:id="rId14" w:history="1">
        <w:r>
          <w:rPr>
            <w:rStyle w:val="Hipercze"/>
            <w:i/>
            <w:kern w:val="2"/>
          </w:rPr>
          <w:t>iod@bosir.bialystok.pl</w:t>
        </w:r>
      </w:hyperlink>
      <w:r>
        <w:rPr>
          <w:kern w:val="2"/>
        </w:rPr>
        <w:t>. Można również przesłać korespondencją pisząc na ww. wskazany adres, z dopiskiem „Inspektor ochrony danych”;</w:t>
      </w:r>
    </w:p>
    <w:p w14:paraId="37EBF25F" w14:textId="2C5D336A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bCs/>
          <w:iCs/>
          <w:kern w:val="2"/>
        </w:rPr>
      </w:pPr>
      <w:r>
        <w:rPr>
          <w:kern w:val="2"/>
          <w:lang w:eastAsia="pl-PL"/>
        </w:rPr>
        <w:t>Pani/Pana dane osobowe przetwarzane będą na podstawie art. 6 ust. 1 lit. b</w:t>
      </w:r>
      <w:r>
        <w:rPr>
          <w:i/>
          <w:kern w:val="2"/>
          <w:lang w:eastAsia="pl-PL"/>
        </w:rPr>
        <w:t xml:space="preserve"> </w:t>
      </w:r>
      <w:r>
        <w:rPr>
          <w:kern w:val="2"/>
          <w:lang w:eastAsia="pl-PL"/>
        </w:rPr>
        <w:t xml:space="preserve">RODO </w:t>
      </w:r>
      <w:r>
        <w:rPr>
          <w:kern w:val="2"/>
          <w:lang w:eastAsia="pl-PL"/>
        </w:rPr>
        <w:br/>
        <w:t xml:space="preserve">w celu </w:t>
      </w:r>
      <w:r>
        <w:rPr>
          <w:kern w:val="2"/>
        </w:rPr>
        <w:t xml:space="preserve">związanym z zawarciem i prawidłową realizacją umowy </w:t>
      </w:r>
      <w:r>
        <w:rPr>
          <w:b/>
          <w:bCs/>
          <w:kern w:val="2"/>
        </w:rPr>
        <w:t xml:space="preserve">na najem </w:t>
      </w:r>
      <w:r w:rsidR="00B77D59">
        <w:rPr>
          <w:b/>
          <w:bCs/>
          <w:kern w:val="2"/>
        </w:rPr>
        <w:t xml:space="preserve">lokalu użytkowego o powierzchni </w:t>
      </w:r>
      <w:r w:rsidR="00DA2652">
        <w:rPr>
          <w:b/>
          <w:bCs/>
          <w:kern w:val="2"/>
        </w:rPr>
        <w:t>23,52</w:t>
      </w:r>
      <w:r>
        <w:rPr>
          <w:b/>
          <w:bCs/>
        </w:rPr>
        <w:t xml:space="preserve"> m</w:t>
      </w:r>
      <w:r>
        <w:rPr>
          <w:b/>
          <w:bCs/>
          <w:vertAlign w:val="superscript"/>
        </w:rPr>
        <w:t xml:space="preserve">2 </w:t>
      </w:r>
      <w:r>
        <w:rPr>
          <w:b/>
          <w:bCs/>
        </w:rPr>
        <w:t>znajdującego</w:t>
      </w:r>
      <w:r>
        <w:rPr>
          <w:b/>
        </w:rPr>
        <w:t xml:space="preserve"> się w budynku </w:t>
      </w:r>
      <w:r w:rsidR="00B77D59">
        <w:rPr>
          <w:b/>
        </w:rPr>
        <w:t>Pływalni Sportowej</w:t>
      </w:r>
      <w:r>
        <w:rPr>
          <w:b/>
        </w:rPr>
        <w:t xml:space="preserve"> przy ul. </w:t>
      </w:r>
      <w:r w:rsidR="00B77D59">
        <w:rPr>
          <w:b/>
        </w:rPr>
        <w:t>Włókienniczej 4</w:t>
      </w:r>
      <w:r>
        <w:rPr>
          <w:b/>
        </w:rPr>
        <w:t xml:space="preserve"> w Białymstoku, przeznaczonego na prowadzenie działalności </w:t>
      </w:r>
      <w:r w:rsidR="00B77D59">
        <w:rPr>
          <w:b/>
        </w:rPr>
        <w:t>biurowej</w:t>
      </w:r>
      <w:r w:rsidR="00DA2652">
        <w:rPr>
          <w:b/>
        </w:rPr>
        <w:t>/ usługowej</w:t>
      </w:r>
      <w:r>
        <w:rPr>
          <w:b/>
        </w:rPr>
        <w:t xml:space="preserve">, </w:t>
      </w:r>
      <w:r>
        <w:rPr>
          <w:bCs/>
          <w:iCs/>
          <w:kern w:val="2"/>
        </w:rPr>
        <w:t>jak również dla celów podatkowych, dochodzenia roszczeń wynikających z przepisów prawa cywilnego, jeśli takie się pojawią;</w:t>
      </w:r>
    </w:p>
    <w:p w14:paraId="71BDE7EC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 xml:space="preserve">Odbiorcami Pani/Pana danych osobowych będą osoby lub podmioty, którym udostępniona zostanie dokumentacja postępowania (np. w drodze dostępu do informacji publicznej), jak również podmioty którym mamy obowiązek przekazywania danych na gruncie obowiązujących przepisów prawa, w tym Urząd Skarbowy, organy kontrolne oraz podmioty z którymi mamy podpisane umowy o współpracy (w tym m.in. obsługa IT, hosting) ; </w:t>
      </w:r>
    </w:p>
    <w:p w14:paraId="1D773888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>Pani/Pana dane osobowe będą przechowywane przez okres realizacji umowy, a także później, tj. przez okres wynikający z przepisów prawa dotyczących archiwizacji oraz do upływu terminu przedawnienia w zakresie dochodzenia ewentualnych roszczeń powstałych na tle zawartej umowy;</w:t>
      </w:r>
    </w:p>
    <w:p w14:paraId="01C06D30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>Obowiązek podania przez Panią/Pana danych osobowych bezpośrednio Pani/Pana dotyczących jest wymogiem, związanym z zawarciem i wykonaniem umowy, której Pani/Pan jest stroną lub do podjęcia działań przed zawarciem umowy, o której mowa w pkt 3;</w:t>
      </w:r>
    </w:p>
    <w:p w14:paraId="4E296B41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 w:hanging="284"/>
        <w:contextualSpacing/>
        <w:rPr>
          <w:kern w:val="2"/>
        </w:rPr>
      </w:pPr>
      <w:r>
        <w:rPr>
          <w:kern w:val="2"/>
          <w:lang w:eastAsia="pl-PL"/>
        </w:rPr>
        <w:t xml:space="preserve">W odniesieniu do Pani/Pana danych osobowych decyzje nie będą podejmowane </w:t>
      </w:r>
      <w:r>
        <w:rPr>
          <w:kern w:val="2"/>
          <w:lang w:eastAsia="pl-PL"/>
        </w:rPr>
        <w:br/>
        <w:t>w sposób zautomatyzowany, stosowanie do art. 22 RODO;</w:t>
      </w:r>
    </w:p>
    <w:p w14:paraId="26048BE3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/>
        <w:contextualSpacing/>
        <w:rPr>
          <w:kern w:val="2"/>
          <w:lang w:eastAsia="pl-PL"/>
        </w:rPr>
      </w:pPr>
      <w:r>
        <w:rPr>
          <w:kern w:val="2"/>
          <w:lang w:eastAsia="pl-PL"/>
        </w:rPr>
        <w:t>Ma Pani/Pan prawo dostępu do swoich danych osobowych, ich poprawiania, ich sprostowania, ograniczenia przetwarzania, usuwania – w określonych sytuacjach. Korzystanie z uprawnień przysługujących osobie, której dane dotyczą, realizowane jest w oparciu o zasady i przepisy rozporządzenia RODO, ustawy o ochronie danych osobowych i Kodeks Postępowania Administracyjnego.</w:t>
      </w:r>
    </w:p>
    <w:p w14:paraId="177743D5" w14:textId="77777777" w:rsidR="005811E2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/>
        <w:contextualSpacing/>
        <w:rPr>
          <w:kern w:val="2"/>
          <w:lang w:eastAsia="pl-PL"/>
        </w:rPr>
      </w:pPr>
      <w:r>
        <w:rPr>
          <w:kern w:val="2"/>
          <w:lang w:eastAsia="pl-PL"/>
        </w:rPr>
        <w:t xml:space="preserve">Jeżeli uzna Pani/Pan, że dane osobowe są przetwarzane niezgodnie z wymogami prawa, ma Pani/Pan prawo wnieść skargę do organu nadzorczego, którym jest Prezes Urzędu Ochrony Danych Osobowych, Adres: Stawki 2, 00-193 Warszawa, nr telefon: 22 860 70 86. </w:t>
      </w:r>
    </w:p>
    <w:p w14:paraId="5F2787D7" w14:textId="77777777" w:rsidR="001B4C49" w:rsidRDefault="005811E2" w:rsidP="00F454B3">
      <w:pPr>
        <w:numPr>
          <w:ilvl w:val="0"/>
          <w:numId w:val="25"/>
        </w:numPr>
        <w:suppressAutoHyphens w:val="0"/>
        <w:spacing w:line="276" w:lineRule="auto"/>
        <w:ind w:left="993"/>
        <w:contextualSpacing/>
        <w:rPr>
          <w:kern w:val="2"/>
          <w:lang w:eastAsia="pl-PL"/>
        </w:rPr>
      </w:pPr>
      <w:r>
        <w:rPr>
          <w:kern w:val="2"/>
          <w:lang w:eastAsia="pl-PL"/>
        </w:rPr>
        <w:t>Pani/Pana dane osobowe nie będą przetwarzane w sposób zautomatyzowany (w tym w formie profilowania)</w:t>
      </w:r>
    </w:p>
    <w:p w14:paraId="5571F6FA" w14:textId="672DB28C" w:rsidR="005811E2" w:rsidRPr="00D10792" w:rsidRDefault="005811E2" w:rsidP="00F454B3">
      <w:pPr>
        <w:suppressAutoHyphens w:val="0"/>
        <w:spacing w:line="276" w:lineRule="auto"/>
        <w:ind w:left="993"/>
        <w:contextualSpacing/>
        <w:rPr>
          <w:kern w:val="2"/>
          <w:lang w:eastAsia="pl-PL"/>
        </w:rPr>
      </w:pPr>
      <w:r>
        <w:rPr>
          <w:kern w:val="2"/>
          <w:lang w:eastAsia="pl-PL"/>
        </w:rPr>
        <w:t xml:space="preserve"> </w:t>
      </w:r>
      <w:r>
        <w:t>Zapoznałem/am się</w:t>
      </w:r>
    </w:p>
    <w:p w14:paraId="5998D71C" w14:textId="112730B1" w:rsidR="00BC73E9" w:rsidRPr="005811E2" w:rsidRDefault="005811E2" w:rsidP="00F454B3">
      <w:r>
        <w:rPr>
          <w:i/>
          <w:iCs/>
          <w:sz w:val="16"/>
          <w:szCs w:val="16"/>
        </w:rPr>
        <w:t xml:space="preserve">Data </w:t>
      </w:r>
      <w:r w:rsidR="00CE4EEF">
        <w:rPr>
          <w:i/>
          <w:iCs/>
          <w:sz w:val="16"/>
          <w:szCs w:val="16"/>
        </w:rPr>
        <w:t xml:space="preserve"> i </w:t>
      </w:r>
      <w:r>
        <w:rPr>
          <w:i/>
          <w:iCs/>
          <w:sz w:val="16"/>
          <w:szCs w:val="16"/>
        </w:rPr>
        <w:t>podpis</w:t>
      </w:r>
      <w:r>
        <w:t xml:space="preserve"> …………………………………….</w:t>
      </w:r>
    </w:p>
    <w:sectPr w:rsidR="00BC73E9" w:rsidRPr="005811E2" w:rsidSect="001A14C4">
      <w:footnotePr>
        <w:pos w:val="beneathText"/>
      </w:footnotePr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4BF04" w14:textId="77777777" w:rsidR="00ED42DF" w:rsidRDefault="00ED42DF" w:rsidP="00421B10">
      <w:r>
        <w:separator/>
      </w:r>
    </w:p>
  </w:endnote>
  <w:endnote w:type="continuationSeparator" w:id="0">
    <w:p w14:paraId="480D3BEB" w14:textId="77777777" w:rsidR="00ED42DF" w:rsidRDefault="00ED42DF" w:rsidP="0042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4BCFC" w14:textId="77777777" w:rsidR="00ED42DF" w:rsidRDefault="00ED42DF" w:rsidP="00421B10">
      <w:r>
        <w:separator/>
      </w:r>
    </w:p>
  </w:footnote>
  <w:footnote w:type="continuationSeparator" w:id="0">
    <w:p w14:paraId="7E7254DB" w14:textId="77777777" w:rsidR="00ED42DF" w:rsidRDefault="00ED42DF" w:rsidP="0042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519435C"/>
    <w:multiLevelType w:val="hybridMultilevel"/>
    <w:tmpl w:val="D394638C"/>
    <w:lvl w:ilvl="0" w:tplc="3EFEE6C8">
      <w:start w:val="1"/>
      <w:numFmt w:val="decimal"/>
      <w:lvlText w:val="%1."/>
      <w:lvlJc w:val="left"/>
      <w:pPr>
        <w:ind w:left="5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075E59"/>
    <w:multiLevelType w:val="hybridMultilevel"/>
    <w:tmpl w:val="95C63312"/>
    <w:lvl w:ilvl="0" w:tplc="47143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F77099F"/>
    <w:multiLevelType w:val="hybridMultilevel"/>
    <w:tmpl w:val="892CF038"/>
    <w:lvl w:ilvl="0" w:tplc="21B2FD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71F1F"/>
    <w:multiLevelType w:val="hybridMultilevel"/>
    <w:tmpl w:val="E5D00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77389"/>
    <w:multiLevelType w:val="hybridMultilevel"/>
    <w:tmpl w:val="E7FEB076"/>
    <w:lvl w:ilvl="0" w:tplc="AA2A87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F2B7C"/>
    <w:multiLevelType w:val="hybridMultilevel"/>
    <w:tmpl w:val="D06C5282"/>
    <w:lvl w:ilvl="0" w:tplc="EDB61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87AD8"/>
    <w:multiLevelType w:val="hybridMultilevel"/>
    <w:tmpl w:val="9B28D22A"/>
    <w:lvl w:ilvl="0" w:tplc="B06EF23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96E51"/>
    <w:multiLevelType w:val="hybridMultilevel"/>
    <w:tmpl w:val="05724E6E"/>
    <w:lvl w:ilvl="0" w:tplc="2E94419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29BF4B25"/>
    <w:multiLevelType w:val="hybridMultilevel"/>
    <w:tmpl w:val="3370A0C0"/>
    <w:lvl w:ilvl="0" w:tplc="3BFA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D7ACF"/>
    <w:multiLevelType w:val="hybridMultilevel"/>
    <w:tmpl w:val="5D34F57C"/>
    <w:lvl w:ilvl="0" w:tplc="13D88C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C6D7209"/>
    <w:multiLevelType w:val="hybridMultilevel"/>
    <w:tmpl w:val="FD122F06"/>
    <w:lvl w:ilvl="0" w:tplc="6C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E22CC3"/>
    <w:multiLevelType w:val="hybridMultilevel"/>
    <w:tmpl w:val="8C02B700"/>
    <w:lvl w:ilvl="0" w:tplc="0B5621E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theme="minorHAnsi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0674EB"/>
    <w:multiLevelType w:val="hybridMultilevel"/>
    <w:tmpl w:val="A7ACEFCE"/>
    <w:lvl w:ilvl="0" w:tplc="C1E4FD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3955CE7"/>
    <w:multiLevelType w:val="hybridMultilevel"/>
    <w:tmpl w:val="E04C7CE6"/>
    <w:lvl w:ilvl="0" w:tplc="360E1A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C3A83"/>
    <w:multiLevelType w:val="hybridMultilevel"/>
    <w:tmpl w:val="F6A0E100"/>
    <w:lvl w:ilvl="0" w:tplc="4258AF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CD1D0D"/>
    <w:multiLevelType w:val="hybridMultilevel"/>
    <w:tmpl w:val="87A8BA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951472"/>
    <w:multiLevelType w:val="hybridMultilevel"/>
    <w:tmpl w:val="1EB8BBB2"/>
    <w:lvl w:ilvl="0" w:tplc="E438E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408C9"/>
    <w:multiLevelType w:val="hybridMultilevel"/>
    <w:tmpl w:val="7EDEA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B59C9"/>
    <w:multiLevelType w:val="hybridMultilevel"/>
    <w:tmpl w:val="551EC7C8"/>
    <w:lvl w:ilvl="0" w:tplc="94202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624E1"/>
    <w:multiLevelType w:val="hybridMultilevel"/>
    <w:tmpl w:val="038C5788"/>
    <w:lvl w:ilvl="0" w:tplc="8F5A1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016D95"/>
    <w:multiLevelType w:val="hybridMultilevel"/>
    <w:tmpl w:val="8A903892"/>
    <w:lvl w:ilvl="0" w:tplc="8A5C814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5AA5A9C"/>
    <w:multiLevelType w:val="hybridMultilevel"/>
    <w:tmpl w:val="9EE42806"/>
    <w:lvl w:ilvl="0" w:tplc="F28A2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23"/>
  </w:num>
  <w:num w:numId="11">
    <w:abstractNumId w:val="20"/>
  </w:num>
  <w:num w:numId="12">
    <w:abstractNumId w:val="12"/>
  </w:num>
  <w:num w:numId="13">
    <w:abstractNumId w:val="28"/>
  </w:num>
  <w:num w:numId="14">
    <w:abstractNumId w:val="25"/>
  </w:num>
  <w:num w:numId="15">
    <w:abstractNumId w:val="15"/>
  </w:num>
  <w:num w:numId="16">
    <w:abstractNumId w:val="11"/>
  </w:num>
  <w:num w:numId="17">
    <w:abstractNumId w:val="10"/>
  </w:num>
  <w:num w:numId="18">
    <w:abstractNumId w:val="26"/>
  </w:num>
  <w:num w:numId="19">
    <w:abstractNumId w:val="17"/>
  </w:num>
  <w:num w:numId="20">
    <w:abstractNumId w:val="9"/>
  </w:num>
  <w:num w:numId="21">
    <w:abstractNumId w:val="22"/>
  </w:num>
  <w:num w:numId="22">
    <w:abstractNumId w:val="27"/>
  </w:num>
  <w:num w:numId="23">
    <w:abstractNumId w:val="24"/>
  </w:num>
  <w:num w:numId="24">
    <w:abstractNumId w:val="21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3"/>
  </w:num>
  <w:num w:numId="28">
    <w:abstractNumId w:val="29"/>
  </w:num>
  <w:num w:numId="29">
    <w:abstractNumId w:val="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4D"/>
    <w:rsid w:val="000003A5"/>
    <w:rsid w:val="00004886"/>
    <w:rsid w:val="00022E82"/>
    <w:rsid w:val="0003479A"/>
    <w:rsid w:val="00053CD6"/>
    <w:rsid w:val="000562A8"/>
    <w:rsid w:val="00062FEC"/>
    <w:rsid w:val="00065E4E"/>
    <w:rsid w:val="00080777"/>
    <w:rsid w:val="00081111"/>
    <w:rsid w:val="00084E8C"/>
    <w:rsid w:val="00093255"/>
    <w:rsid w:val="00096F31"/>
    <w:rsid w:val="0009792A"/>
    <w:rsid w:val="000A2AFB"/>
    <w:rsid w:val="000B33B0"/>
    <w:rsid w:val="000C0943"/>
    <w:rsid w:val="000C1E62"/>
    <w:rsid w:val="000C4C26"/>
    <w:rsid w:val="000D2055"/>
    <w:rsid w:val="000D5C89"/>
    <w:rsid w:val="000D7C07"/>
    <w:rsid w:val="000E1034"/>
    <w:rsid w:val="000E47A0"/>
    <w:rsid w:val="000F2756"/>
    <w:rsid w:val="00113243"/>
    <w:rsid w:val="00117B53"/>
    <w:rsid w:val="0012791A"/>
    <w:rsid w:val="00131A21"/>
    <w:rsid w:val="0013426D"/>
    <w:rsid w:val="00134A63"/>
    <w:rsid w:val="00135DDB"/>
    <w:rsid w:val="0014413F"/>
    <w:rsid w:val="00152908"/>
    <w:rsid w:val="0017264D"/>
    <w:rsid w:val="00173838"/>
    <w:rsid w:val="00184FE8"/>
    <w:rsid w:val="001863EC"/>
    <w:rsid w:val="0019008A"/>
    <w:rsid w:val="00191C50"/>
    <w:rsid w:val="0019556B"/>
    <w:rsid w:val="001A14C4"/>
    <w:rsid w:val="001B4C49"/>
    <w:rsid w:val="001B7D5C"/>
    <w:rsid w:val="001C3BA7"/>
    <w:rsid w:val="001C4267"/>
    <w:rsid w:val="001C7AE6"/>
    <w:rsid w:val="001D41A7"/>
    <w:rsid w:val="001D703F"/>
    <w:rsid w:val="001E4418"/>
    <w:rsid w:val="001E75BB"/>
    <w:rsid w:val="001E7FFA"/>
    <w:rsid w:val="00203E22"/>
    <w:rsid w:val="00204F42"/>
    <w:rsid w:val="0021460C"/>
    <w:rsid w:val="00214DBA"/>
    <w:rsid w:val="00231D25"/>
    <w:rsid w:val="0024524A"/>
    <w:rsid w:val="00245BBE"/>
    <w:rsid w:val="00255F0C"/>
    <w:rsid w:val="0027586F"/>
    <w:rsid w:val="0027702A"/>
    <w:rsid w:val="00290A0E"/>
    <w:rsid w:val="00295CD6"/>
    <w:rsid w:val="0029640E"/>
    <w:rsid w:val="002B350A"/>
    <w:rsid w:val="002B415E"/>
    <w:rsid w:val="002B6F8B"/>
    <w:rsid w:val="002C42CF"/>
    <w:rsid w:val="002C44A4"/>
    <w:rsid w:val="002D1F35"/>
    <w:rsid w:val="002D4F74"/>
    <w:rsid w:val="002D777A"/>
    <w:rsid w:val="002E03E5"/>
    <w:rsid w:val="002E7811"/>
    <w:rsid w:val="002F6377"/>
    <w:rsid w:val="003011A4"/>
    <w:rsid w:val="00306649"/>
    <w:rsid w:val="0031505A"/>
    <w:rsid w:val="0032010C"/>
    <w:rsid w:val="00332067"/>
    <w:rsid w:val="00332D03"/>
    <w:rsid w:val="00356B3B"/>
    <w:rsid w:val="00356C29"/>
    <w:rsid w:val="003924BA"/>
    <w:rsid w:val="003B6CDE"/>
    <w:rsid w:val="003C6625"/>
    <w:rsid w:val="003C6A9C"/>
    <w:rsid w:val="003D0F98"/>
    <w:rsid w:val="003D2B1C"/>
    <w:rsid w:val="003D6667"/>
    <w:rsid w:val="003E03D5"/>
    <w:rsid w:val="003F731E"/>
    <w:rsid w:val="00403E4F"/>
    <w:rsid w:val="0041244F"/>
    <w:rsid w:val="00413D9E"/>
    <w:rsid w:val="00421B10"/>
    <w:rsid w:val="004328B7"/>
    <w:rsid w:val="0043392A"/>
    <w:rsid w:val="004344B3"/>
    <w:rsid w:val="00443387"/>
    <w:rsid w:val="00446B15"/>
    <w:rsid w:val="00447CC9"/>
    <w:rsid w:val="004637E7"/>
    <w:rsid w:val="004708A7"/>
    <w:rsid w:val="0047094D"/>
    <w:rsid w:val="00492362"/>
    <w:rsid w:val="00492E87"/>
    <w:rsid w:val="004935B2"/>
    <w:rsid w:val="004B0583"/>
    <w:rsid w:val="004B07D2"/>
    <w:rsid w:val="004B1E58"/>
    <w:rsid w:val="004E418F"/>
    <w:rsid w:val="004E466E"/>
    <w:rsid w:val="004F3785"/>
    <w:rsid w:val="004F3C63"/>
    <w:rsid w:val="004F4137"/>
    <w:rsid w:val="0050229E"/>
    <w:rsid w:val="00502DDB"/>
    <w:rsid w:val="00507C8C"/>
    <w:rsid w:val="00524517"/>
    <w:rsid w:val="00525FA8"/>
    <w:rsid w:val="00537CB4"/>
    <w:rsid w:val="00542674"/>
    <w:rsid w:val="00553540"/>
    <w:rsid w:val="00560969"/>
    <w:rsid w:val="00563ABF"/>
    <w:rsid w:val="005811E2"/>
    <w:rsid w:val="00582203"/>
    <w:rsid w:val="00583B7E"/>
    <w:rsid w:val="0059067B"/>
    <w:rsid w:val="00594CE8"/>
    <w:rsid w:val="005968AD"/>
    <w:rsid w:val="005A1EC6"/>
    <w:rsid w:val="005A71C3"/>
    <w:rsid w:val="005B0CC9"/>
    <w:rsid w:val="005C29E4"/>
    <w:rsid w:val="005C3F0A"/>
    <w:rsid w:val="005C4079"/>
    <w:rsid w:val="005C5EC7"/>
    <w:rsid w:val="00602535"/>
    <w:rsid w:val="00605BDB"/>
    <w:rsid w:val="006062CD"/>
    <w:rsid w:val="0061688A"/>
    <w:rsid w:val="00616B92"/>
    <w:rsid w:val="00624134"/>
    <w:rsid w:val="006473C8"/>
    <w:rsid w:val="00654894"/>
    <w:rsid w:val="0065541F"/>
    <w:rsid w:val="00657609"/>
    <w:rsid w:val="006619C9"/>
    <w:rsid w:val="0066613E"/>
    <w:rsid w:val="00667DE2"/>
    <w:rsid w:val="00670C5C"/>
    <w:rsid w:val="00675736"/>
    <w:rsid w:val="00680498"/>
    <w:rsid w:val="00682A81"/>
    <w:rsid w:val="00682F22"/>
    <w:rsid w:val="00690123"/>
    <w:rsid w:val="006910F3"/>
    <w:rsid w:val="00691D2D"/>
    <w:rsid w:val="0069313E"/>
    <w:rsid w:val="0069664A"/>
    <w:rsid w:val="006B066B"/>
    <w:rsid w:val="006B1CB1"/>
    <w:rsid w:val="006B1FC2"/>
    <w:rsid w:val="006B5738"/>
    <w:rsid w:val="006C0DC6"/>
    <w:rsid w:val="006C2AA0"/>
    <w:rsid w:val="006C3C3D"/>
    <w:rsid w:val="006C6B14"/>
    <w:rsid w:val="006F03D4"/>
    <w:rsid w:val="00700E09"/>
    <w:rsid w:val="00703D27"/>
    <w:rsid w:val="00706E74"/>
    <w:rsid w:val="0071319A"/>
    <w:rsid w:val="0071781B"/>
    <w:rsid w:val="00722352"/>
    <w:rsid w:val="007238EB"/>
    <w:rsid w:val="00732C3F"/>
    <w:rsid w:val="00744365"/>
    <w:rsid w:val="00757F9A"/>
    <w:rsid w:val="007610D9"/>
    <w:rsid w:val="007670B6"/>
    <w:rsid w:val="00772DC7"/>
    <w:rsid w:val="0077719D"/>
    <w:rsid w:val="00791CDD"/>
    <w:rsid w:val="007A0DA5"/>
    <w:rsid w:val="007A2EBB"/>
    <w:rsid w:val="007B54BF"/>
    <w:rsid w:val="007B5EE1"/>
    <w:rsid w:val="007C7E6D"/>
    <w:rsid w:val="007D703B"/>
    <w:rsid w:val="007E38F2"/>
    <w:rsid w:val="007E3F7C"/>
    <w:rsid w:val="007F1A27"/>
    <w:rsid w:val="007F69A4"/>
    <w:rsid w:val="00807090"/>
    <w:rsid w:val="008367C9"/>
    <w:rsid w:val="00837BE8"/>
    <w:rsid w:val="00840285"/>
    <w:rsid w:val="00846E06"/>
    <w:rsid w:val="008511D2"/>
    <w:rsid w:val="00860C55"/>
    <w:rsid w:val="00860EBC"/>
    <w:rsid w:val="0086499C"/>
    <w:rsid w:val="0087380C"/>
    <w:rsid w:val="00874503"/>
    <w:rsid w:val="008842D4"/>
    <w:rsid w:val="008A0A7A"/>
    <w:rsid w:val="008A43BF"/>
    <w:rsid w:val="008B6CB7"/>
    <w:rsid w:val="008C234D"/>
    <w:rsid w:val="008D21E5"/>
    <w:rsid w:val="008E0AAF"/>
    <w:rsid w:val="008E33B6"/>
    <w:rsid w:val="008E3B57"/>
    <w:rsid w:val="008E4730"/>
    <w:rsid w:val="008E6D4A"/>
    <w:rsid w:val="008F34B3"/>
    <w:rsid w:val="008F3588"/>
    <w:rsid w:val="00900D32"/>
    <w:rsid w:val="009032DB"/>
    <w:rsid w:val="00907CE6"/>
    <w:rsid w:val="009158D2"/>
    <w:rsid w:val="00915D01"/>
    <w:rsid w:val="009172F5"/>
    <w:rsid w:val="00922587"/>
    <w:rsid w:val="00924C79"/>
    <w:rsid w:val="009376FC"/>
    <w:rsid w:val="009405A9"/>
    <w:rsid w:val="009420B2"/>
    <w:rsid w:val="0095006D"/>
    <w:rsid w:val="009503E9"/>
    <w:rsid w:val="0095478C"/>
    <w:rsid w:val="00955727"/>
    <w:rsid w:val="00963CB5"/>
    <w:rsid w:val="00966608"/>
    <w:rsid w:val="00981D5D"/>
    <w:rsid w:val="00982087"/>
    <w:rsid w:val="00986E2D"/>
    <w:rsid w:val="00990C43"/>
    <w:rsid w:val="00993CFA"/>
    <w:rsid w:val="009A0D59"/>
    <w:rsid w:val="009B1F13"/>
    <w:rsid w:val="009B23B9"/>
    <w:rsid w:val="009B3230"/>
    <w:rsid w:val="009B5677"/>
    <w:rsid w:val="009C1CF7"/>
    <w:rsid w:val="009C48C9"/>
    <w:rsid w:val="009D1F52"/>
    <w:rsid w:val="009D241A"/>
    <w:rsid w:val="009E003D"/>
    <w:rsid w:val="009E3943"/>
    <w:rsid w:val="009F2DC4"/>
    <w:rsid w:val="009F48B0"/>
    <w:rsid w:val="00A33732"/>
    <w:rsid w:val="00A33959"/>
    <w:rsid w:val="00A33CC0"/>
    <w:rsid w:val="00A351AF"/>
    <w:rsid w:val="00A3592F"/>
    <w:rsid w:val="00A379DD"/>
    <w:rsid w:val="00A426DE"/>
    <w:rsid w:val="00A479DF"/>
    <w:rsid w:val="00A518A8"/>
    <w:rsid w:val="00A635FF"/>
    <w:rsid w:val="00A708B0"/>
    <w:rsid w:val="00A71B08"/>
    <w:rsid w:val="00A74B19"/>
    <w:rsid w:val="00A81C7D"/>
    <w:rsid w:val="00A84BFD"/>
    <w:rsid w:val="00AB42C0"/>
    <w:rsid w:val="00AC0801"/>
    <w:rsid w:val="00AC0F6B"/>
    <w:rsid w:val="00AC182D"/>
    <w:rsid w:val="00AC1DD5"/>
    <w:rsid w:val="00AC2E23"/>
    <w:rsid w:val="00AC5300"/>
    <w:rsid w:val="00AD02F6"/>
    <w:rsid w:val="00AD09D6"/>
    <w:rsid w:val="00AD75F7"/>
    <w:rsid w:val="00AD7EB9"/>
    <w:rsid w:val="00AE628B"/>
    <w:rsid w:val="00AF1E66"/>
    <w:rsid w:val="00AF263C"/>
    <w:rsid w:val="00AF3191"/>
    <w:rsid w:val="00AF3B89"/>
    <w:rsid w:val="00B000E4"/>
    <w:rsid w:val="00B06122"/>
    <w:rsid w:val="00B10C67"/>
    <w:rsid w:val="00B11825"/>
    <w:rsid w:val="00B1201B"/>
    <w:rsid w:val="00B1250C"/>
    <w:rsid w:val="00B20FF8"/>
    <w:rsid w:val="00B2596B"/>
    <w:rsid w:val="00B27296"/>
    <w:rsid w:val="00B352F8"/>
    <w:rsid w:val="00B434F9"/>
    <w:rsid w:val="00B44768"/>
    <w:rsid w:val="00B74265"/>
    <w:rsid w:val="00B74853"/>
    <w:rsid w:val="00B75CFF"/>
    <w:rsid w:val="00B77D59"/>
    <w:rsid w:val="00B80CC9"/>
    <w:rsid w:val="00B8157A"/>
    <w:rsid w:val="00BA5148"/>
    <w:rsid w:val="00BA666A"/>
    <w:rsid w:val="00BB17A8"/>
    <w:rsid w:val="00BC0391"/>
    <w:rsid w:val="00BC2997"/>
    <w:rsid w:val="00BC73E9"/>
    <w:rsid w:val="00BD594F"/>
    <w:rsid w:val="00BE4591"/>
    <w:rsid w:val="00BF257C"/>
    <w:rsid w:val="00C12AA2"/>
    <w:rsid w:val="00C26AFA"/>
    <w:rsid w:val="00C3344C"/>
    <w:rsid w:val="00C36B33"/>
    <w:rsid w:val="00C64675"/>
    <w:rsid w:val="00C83C65"/>
    <w:rsid w:val="00C93088"/>
    <w:rsid w:val="00C93DCD"/>
    <w:rsid w:val="00CA360D"/>
    <w:rsid w:val="00CA64C8"/>
    <w:rsid w:val="00CB1036"/>
    <w:rsid w:val="00CB60B1"/>
    <w:rsid w:val="00CC3105"/>
    <w:rsid w:val="00CE4EEF"/>
    <w:rsid w:val="00CF74F0"/>
    <w:rsid w:val="00D040D5"/>
    <w:rsid w:val="00D1156E"/>
    <w:rsid w:val="00D144E1"/>
    <w:rsid w:val="00D36366"/>
    <w:rsid w:val="00D43CE1"/>
    <w:rsid w:val="00D53ECD"/>
    <w:rsid w:val="00D562C0"/>
    <w:rsid w:val="00D73DAC"/>
    <w:rsid w:val="00D8258E"/>
    <w:rsid w:val="00D840EA"/>
    <w:rsid w:val="00D86128"/>
    <w:rsid w:val="00D90567"/>
    <w:rsid w:val="00DA2652"/>
    <w:rsid w:val="00DB2213"/>
    <w:rsid w:val="00DB734A"/>
    <w:rsid w:val="00DB7D31"/>
    <w:rsid w:val="00DC558E"/>
    <w:rsid w:val="00DE0003"/>
    <w:rsid w:val="00DE2F57"/>
    <w:rsid w:val="00DE4B3E"/>
    <w:rsid w:val="00DF7704"/>
    <w:rsid w:val="00E02608"/>
    <w:rsid w:val="00E028F0"/>
    <w:rsid w:val="00E12061"/>
    <w:rsid w:val="00E17E8B"/>
    <w:rsid w:val="00E23423"/>
    <w:rsid w:val="00E243EB"/>
    <w:rsid w:val="00E2648B"/>
    <w:rsid w:val="00E27986"/>
    <w:rsid w:val="00E36242"/>
    <w:rsid w:val="00E3702B"/>
    <w:rsid w:val="00E3720D"/>
    <w:rsid w:val="00E50C8F"/>
    <w:rsid w:val="00E51591"/>
    <w:rsid w:val="00E534C8"/>
    <w:rsid w:val="00E54D56"/>
    <w:rsid w:val="00E55DE2"/>
    <w:rsid w:val="00E66414"/>
    <w:rsid w:val="00E738C3"/>
    <w:rsid w:val="00E749D1"/>
    <w:rsid w:val="00E82CEF"/>
    <w:rsid w:val="00E84B28"/>
    <w:rsid w:val="00E90589"/>
    <w:rsid w:val="00E977A0"/>
    <w:rsid w:val="00EA21C8"/>
    <w:rsid w:val="00EA73E6"/>
    <w:rsid w:val="00EB463C"/>
    <w:rsid w:val="00EB5525"/>
    <w:rsid w:val="00EC0164"/>
    <w:rsid w:val="00EC2FDC"/>
    <w:rsid w:val="00EC36A0"/>
    <w:rsid w:val="00ED07F8"/>
    <w:rsid w:val="00ED42DF"/>
    <w:rsid w:val="00EE4C06"/>
    <w:rsid w:val="00EF2DAD"/>
    <w:rsid w:val="00EF3721"/>
    <w:rsid w:val="00F01C31"/>
    <w:rsid w:val="00F06497"/>
    <w:rsid w:val="00F148D2"/>
    <w:rsid w:val="00F20A88"/>
    <w:rsid w:val="00F26BEE"/>
    <w:rsid w:val="00F31C4D"/>
    <w:rsid w:val="00F4367F"/>
    <w:rsid w:val="00F454B3"/>
    <w:rsid w:val="00F6547C"/>
    <w:rsid w:val="00F65E43"/>
    <w:rsid w:val="00F74AB4"/>
    <w:rsid w:val="00F7584A"/>
    <w:rsid w:val="00F8061A"/>
    <w:rsid w:val="00F85AF5"/>
    <w:rsid w:val="00F93859"/>
    <w:rsid w:val="00F9463F"/>
    <w:rsid w:val="00F95810"/>
    <w:rsid w:val="00F96F20"/>
    <w:rsid w:val="00FA371B"/>
    <w:rsid w:val="00FA3A9C"/>
    <w:rsid w:val="00FA50AB"/>
    <w:rsid w:val="00FB711E"/>
    <w:rsid w:val="00FC6299"/>
    <w:rsid w:val="00FC7C11"/>
    <w:rsid w:val="00FD1E72"/>
    <w:rsid w:val="00FD64F4"/>
    <w:rsid w:val="00FE73ED"/>
    <w:rsid w:val="00FF0475"/>
    <w:rsid w:val="00FF07E4"/>
    <w:rsid w:val="00FF15CA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9154"/>
  <w15:docId w15:val="{34AB7449-11FA-4365-BE17-0D17BDC5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AF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85AF5"/>
  </w:style>
  <w:style w:type="character" w:customStyle="1" w:styleId="WW-Absatz-Standardschriftart">
    <w:name w:val="WW-Absatz-Standardschriftart"/>
    <w:rsid w:val="00F85AF5"/>
  </w:style>
  <w:style w:type="character" w:customStyle="1" w:styleId="WW-Absatz-Standardschriftart1">
    <w:name w:val="WW-Absatz-Standardschriftart1"/>
    <w:rsid w:val="00F85AF5"/>
  </w:style>
  <w:style w:type="character" w:customStyle="1" w:styleId="WW-Absatz-Standardschriftart11">
    <w:name w:val="WW-Absatz-Standardschriftart11"/>
    <w:rsid w:val="00F85AF5"/>
  </w:style>
  <w:style w:type="character" w:customStyle="1" w:styleId="WW-Absatz-Standardschriftart111">
    <w:name w:val="WW-Absatz-Standardschriftart111"/>
    <w:rsid w:val="00F85AF5"/>
  </w:style>
  <w:style w:type="character" w:customStyle="1" w:styleId="WW-Absatz-Standardschriftart1111">
    <w:name w:val="WW-Absatz-Standardschriftart1111"/>
    <w:rsid w:val="00F85AF5"/>
  </w:style>
  <w:style w:type="character" w:customStyle="1" w:styleId="WW-Absatz-Standardschriftart11111">
    <w:name w:val="WW-Absatz-Standardschriftart11111"/>
    <w:rsid w:val="00F85AF5"/>
  </w:style>
  <w:style w:type="character" w:customStyle="1" w:styleId="WW-Absatz-Standardschriftart111111">
    <w:name w:val="WW-Absatz-Standardschriftart111111"/>
    <w:rsid w:val="00F85AF5"/>
  </w:style>
  <w:style w:type="character" w:customStyle="1" w:styleId="WW-Absatz-Standardschriftart1111111">
    <w:name w:val="WW-Absatz-Standardschriftart1111111"/>
    <w:rsid w:val="00F85AF5"/>
  </w:style>
  <w:style w:type="character" w:customStyle="1" w:styleId="WW-Absatz-Standardschriftart11111111">
    <w:name w:val="WW-Absatz-Standardschriftart11111111"/>
    <w:rsid w:val="00F85AF5"/>
  </w:style>
  <w:style w:type="character" w:customStyle="1" w:styleId="WW-Absatz-Standardschriftart111111111">
    <w:name w:val="WW-Absatz-Standardschriftart111111111"/>
    <w:rsid w:val="00F85AF5"/>
  </w:style>
  <w:style w:type="character" w:customStyle="1" w:styleId="Domylnaczcionkaakapitu1">
    <w:name w:val="Domyślna czcionka akapitu1"/>
    <w:rsid w:val="00F85AF5"/>
  </w:style>
  <w:style w:type="character" w:customStyle="1" w:styleId="Znakinumeracji">
    <w:name w:val="Znaki numeracji"/>
    <w:rsid w:val="00F85AF5"/>
  </w:style>
  <w:style w:type="paragraph" w:customStyle="1" w:styleId="Nagwek1">
    <w:name w:val="Nagłówek1"/>
    <w:basedOn w:val="Normalny"/>
    <w:next w:val="Tekstpodstawowy"/>
    <w:rsid w:val="00F85A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rsid w:val="00F85AF5"/>
    <w:pPr>
      <w:spacing w:after="120"/>
    </w:pPr>
  </w:style>
  <w:style w:type="paragraph" w:styleId="Lista">
    <w:name w:val="List"/>
    <w:basedOn w:val="Tekstpodstawowy"/>
    <w:semiHidden/>
    <w:rsid w:val="00F85AF5"/>
    <w:rPr>
      <w:rFonts w:cs="Tahoma"/>
    </w:rPr>
  </w:style>
  <w:style w:type="paragraph" w:customStyle="1" w:styleId="Podpis1">
    <w:name w:val="Podpis1"/>
    <w:basedOn w:val="Normalny"/>
    <w:rsid w:val="00F85AF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85AF5"/>
    <w:pPr>
      <w:suppressLineNumbers/>
    </w:pPr>
    <w:rPr>
      <w:rFonts w:cs="Tahoma"/>
    </w:rPr>
  </w:style>
  <w:style w:type="paragraph" w:customStyle="1" w:styleId="Standard">
    <w:name w:val="Standard"/>
    <w:rsid w:val="009C1CF7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421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B10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21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B10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4E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4E8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4E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924C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1E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1E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1E5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1E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1E58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E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E58"/>
    <w:rPr>
      <w:rFonts w:ascii="Segoe UI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7E38F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3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lywamnafali.pl" TargetMode="External"/><Relationship Id="rId13" Type="http://schemas.openxmlformats.org/officeDocument/2006/relationships/hyperlink" Target="mailto:faktury@bosir.bialysto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bosir.bialystok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kononczuk@bosir.bialysto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portowa@bosi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ortowakasa@bosir.bialystok.pl" TargetMode="External"/><Relationship Id="rId14" Type="http://schemas.openxmlformats.org/officeDocument/2006/relationships/hyperlink" Target="mailto:ochrona.danych@ucsi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C427B-A1D8-4BAD-8B06-0126B2C88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1759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NAJMU NR ………</vt:lpstr>
    </vt:vector>
  </TitlesOfParts>
  <Company>MOSiR Białystok</Company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NAJMU NR ………</dc:title>
  <dc:creator>komp</dc:creator>
  <cp:lastModifiedBy>Anna Bernatowicz</cp:lastModifiedBy>
  <cp:revision>3</cp:revision>
  <cp:lastPrinted>2020-06-24T08:30:00Z</cp:lastPrinted>
  <dcterms:created xsi:type="dcterms:W3CDTF">2020-12-29T07:10:00Z</dcterms:created>
  <dcterms:modified xsi:type="dcterms:W3CDTF">2020-12-29T07:17:00Z</dcterms:modified>
</cp:coreProperties>
</file>